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6BC" w:rsidRPr="004546BC" w:rsidRDefault="004546BC" w:rsidP="004546BC">
      <w:pPr>
        <w:pageBreakBefore/>
        <w:tabs>
          <w:tab w:val="left" w:pos="204"/>
          <w:tab w:val="left" w:pos="720"/>
        </w:tabs>
        <w:autoSpaceDE w:val="0"/>
        <w:jc w:val="center"/>
        <w:rPr>
          <w:rFonts w:asciiTheme="minorHAnsi" w:hAnsiTheme="minorHAnsi" w:cstheme="minorHAnsi"/>
          <w:b/>
        </w:rPr>
      </w:pPr>
      <w:r w:rsidRPr="004546BC">
        <w:rPr>
          <w:rFonts w:asciiTheme="minorHAnsi" w:hAnsiTheme="minorHAnsi" w:cstheme="minorHAnsi"/>
          <w:b/>
        </w:rPr>
        <w:t>ANEXO I</w:t>
      </w:r>
    </w:p>
    <w:p w:rsidR="004546BC" w:rsidRPr="004546BC" w:rsidRDefault="004546BC" w:rsidP="004546BC">
      <w:pPr>
        <w:tabs>
          <w:tab w:val="left" w:pos="204"/>
          <w:tab w:val="left" w:pos="720"/>
        </w:tabs>
        <w:autoSpaceDE w:val="0"/>
        <w:jc w:val="center"/>
        <w:rPr>
          <w:rFonts w:asciiTheme="minorHAnsi" w:hAnsiTheme="minorHAnsi" w:cstheme="minorHAnsi"/>
          <w:b/>
        </w:rPr>
      </w:pPr>
      <w:r w:rsidRPr="004546BC">
        <w:rPr>
          <w:rFonts w:asciiTheme="minorHAnsi" w:hAnsiTheme="minorHAnsi" w:cstheme="minorHAnsi"/>
          <w:b/>
        </w:rPr>
        <w:t xml:space="preserve">PREGÃO ELETRÔNICO Nº </w:t>
      </w:r>
      <w:r w:rsidR="00C500F5">
        <w:rPr>
          <w:rFonts w:asciiTheme="minorHAnsi" w:hAnsiTheme="minorHAnsi" w:cstheme="minorHAnsi"/>
          <w:b/>
        </w:rPr>
        <w:t>1092/2017</w:t>
      </w:r>
    </w:p>
    <w:p w:rsidR="004546BC" w:rsidRPr="004546BC" w:rsidRDefault="004546BC" w:rsidP="004546BC">
      <w:pPr>
        <w:pStyle w:val="PargrafodaLista"/>
        <w:numPr>
          <w:ilvl w:val="0"/>
          <w:numId w:val="19"/>
        </w:numPr>
        <w:contextualSpacing/>
        <w:rPr>
          <w:rFonts w:asciiTheme="minorHAnsi" w:hAnsiTheme="minorHAnsi" w:cstheme="minorHAnsi"/>
          <w:b/>
        </w:rPr>
      </w:pPr>
      <w:r w:rsidRPr="004546BC">
        <w:rPr>
          <w:rFonts w:asciiTheme="minorHAnsi" w:hAnsiTheme="minorHAnsi" w:cstheme="minorHAnsi"/>
          <w:b/>
        </w:rPr>
        <w:t xml:space="preserve">OBJETO: </w:t>
      </w:r>
      <w:r w:rsidRPr="004546BC">
        <w:rPr>
          <w:rFonts w:asciiTheme="minorHAnsi" w:hAnsiTheme="minorHAnsi" w:cstheme="minorHAnsi"/>
          <w:bCs/>
        </w:rPr>
        <w:t>AQUISIÇÃO DE FERRAMENTAS, UTENSÍLIOS, MATERIAIS DE REPARO E EQUIPAMENTOS DE PROTEÇÃO INDIVIDUAL E COLETIVA PARA O CEAVI/UDESC-IBIRAMA</w:t>
      </w:r>
    </w:p>
    <w:p w:rsidR="004546BC" w:rsidRPr="004546BC" w:rsidRDefault="004546BC" w:rsidP="004546BC">
      <w:pPr>
        <w:pStyle w:val="PargrafodaLista"/>
        <w:ind w:left="502"/>
        <w:rPr>
          <w:rFonts w:asciiTheme="minorHAnsi" w:hAnsiTheme="minorHAnsi" w:cstheme="minorHAnsi"/>
          <w:b/>
        </w:rPr>
      </w:pPr>
    </w:p>
    <w:p w:rsidR="004546BC" w:rsidRPr="004546BC" w:rsidRDefault="004546BC" w:rsidP="004546BC">
      <w:pPr>
        <w:pStyle w:val="PargrafodaLista"/>
        <w:numPr>
          <w:ilvl w:val="0"/>
          <w:numId w:val="19"/>
        </w:numPr>
        <w:contextualSpacing/>
        <w:rPr>
          <w:rFonts w:asciiTheme="minorHAnsi" w:hAnsiTheme="minorHAnsi" w:cstheme="minorHAnsi"/>
          <w:b/>
        </w:rPr>
      </w:pPr>
      <w:r w:rsidRPr="004546BC">
        <w:rPr>
          <w:rFonts w:asciiTheme="minorHAnsi" w:hAnsiTheme="minorHAnsi" w:cstheme="minorHAnsi"/>
          <w:b/>
        </w:rPr>
        <w:t xml:space="preserve">ESPECIFICAÇÕES E DESCRIÇÃO DE OBJETO </w:t>
      </w:r>
      <w:r w:rsidRPr="004546BC">
        <w:rPr>
          <w:rFonts w:asciiTheme="minorHAnsi" w:hAnsiTheme="minorHAnsi" w:cstheme="minorHAnsi"/>
        </w:rPr>
        <w:t>– Conforme Anexo II.</w:t>
      </w:r>
    </w:p>
    <w:p w:rsidR="004546BC" w:rsidRPr="004546BC" w:rsidRDefault="004546BC" w:rsidP="004546BC">
      <w:pPr>
        <w:rPr>
          <w:rFonts w:asciiTheme="minorHAnsi" w:hAnsiTheme="minorHAnsi" w:cstheme="minorHAnsi"/>
          <w:b/>
          <w:bCs/>
          <w:lang w:eastAsia="en-US"/>
        </w:rPr>
      </w:pPr>
    </w:p>
    <w:p w:rsidR="004546BC" w:rsidRPr="004546BC" w:rsidRDefault="004546BC" w:rsidP="004546BC">
      <w:pPr>
        <w:pStyle w:val="PargrafodaLista"/>
        <w:numPr>
          <w:ilvl w:val="0"/>
          <w:numId w:val="19"/>
        </w:numPr>
        <w:contextualSpacing/>
        <w:rPr>
          <w:rFonts w:asciiTheme="minorHAnsi" w:hAnsiTheme="minorHAnsi" w:cstheme="minorHAnsi"/>
          <w:b/>
        </w:rPr>
      </w:pPr>
      <w:r w:rsidRPr="004546BC">
        <w:rPr>
          <w:rFonts w:asciiTheme="minorHAnsi" w:hAnsiTheme="minorHAnsi" w:cstheme="minorHAnsi"/>
          <w:b/>
        </w:rPr>
        <w:t xml:space="preserve">LOCAL, PRAZOS E CONDIÇÕES DE FORNECIMENTO:    </w:t>
      </w:r>
      <w:bookmarkStart w:id="0" w:name="_Ref366139685"/>
    </w:p>
    <w:p w:rsidR="004546BC" w:rsidRPr="004546BC" w:rsidRDefault="004546BC" w:rsidP="004546BC">
      <w:pPr>
        <w:pStyle w:val="PargrafodaLista"/>
        <w:numPr>
          <w:ilvl w:val="1"/>
          <w:numId w:val="19"/>
        </w:numPr>
        <w:contextualSpacing/>
        <w:jc w:val="both"/>
        <w:rPr>
          <w:rFonts w:asciiTheme="minorHAnsi" w:hAnsiTheme="minorHAnsi" w:cstheme="minorHAnsi"/>
          <w:b/>
        </w:rPr>
      </w:pPr>
      <w:r w:rsidRPr="004546BC">
        <w:rPr>
          <w:rFonts w:asciiTheme="minorHAnsi" w:hAnsiTheme="minorHAnsi" w:cstheme="minorHAnsi"/>
          <w:b/>
          <w:lang w:val="pt-PT"/>
        </w:rPr>
        <w:t xml:space="preserve">Locais </w:t>
      </w:r>
      <w:r w:rsidRPr="004546BC">
        <w:rPr>
          <w:rFonts w:asciiTheme="minorHAnsi" w:hAnsiTheme="minorHAnsi" w:cstheme="minorHAnsi"/>
          <w:lang w:val="pt-PT"/>
        </w:rPr>
        <w:t xml:space="preserve">– Os produtos serão entregues ou executados pelo(s) Contratado(s), conforme a necessidade e mediante Autorização de Fornecimento – AF - de cada Centro Participante no presente processo. </w:t>
      </w:r>
    </w:p>
    <w:bookmarkEnd w:id="0"/>
    <w:p w:rsidR="004546BC" w:rsidRPr="004546BC" w:rsidRDefault="004546BC" w:rsidP="004546BC">
      <w:pPr>
        <w:pStyle w:val="PargrafodaLista"/>
        <w:numPr>
          <w:ilvl w:val="2"/>
          <w:numId w:val="19"/>
        </w:numPr>
        <w:suppressAutoHyphens/>
        <w:contextualSpacing/>
        <w:rPr>
          <w:rFonts w:asciiTheme="minorHAnsi" w:hAnsiTheme="minorHAnsi" w:cstheme="minorHAnsi"/>
        </w:rPr>
      </w:pPr>
      <w:r w:rsidRPr="004546BC">
        <w:rPr>
          <w:rFonts w:asciiTheme="minorHAnsi" w:hAnsiTheme="minorHAnsi" w:cstheme="minorHAnsi"/>
          <w:b/>
          <w:lang w:val="pt-PT"/>
        </w:rPr>
        <w:t>CAMPUS V - VALE DO ITAJAÍ:</w:t>
      </w:r>
    </w:p>
    <w:p w:rsidR="004546BC" w:rsidRPr="004546BC" w:rsidRDefault="004546BC" w:rsidP="004546BC">
      <w:pPr>
        <w:widowControl/>
        <w:numPr>
          <w:ilvl w:val="3"/>
          <w:numId w:val="19"/>
        </w:numPr>
        <w:jc w:val="both"/>
        <w:rPr>
          <w:rFonts w:asciiTheme="minorHAnsi" w:hAnsiTheme="minorHAnsi" w:cstheme="minorHAnsi"/>
        </w:rPr>
      </w:pPr>
      <w:r w:rsidRPr="004546BC">
        <w:rPr>
          <w:rFonts w:asciiTheme="minorHAnsi" w:hAnsiTheme="minorHAnsi" w:cstheme="minorHAnsi"/>
          <w:b/>
          <w:lang w:val="pt-PT"/>
        </w:rPr>
        <w:t xml:space="preserve">CEAVI – </w:t>
      </w:r>
      <w:r w:rsidRPr="004546BC">
        <w:rPr>
          <w:rFonts w:asciiTheme="minorHAnsi" w:hAnsiTheme="minorHAnsi" w:cstheme="minorHAnsi"/>
          <w:b/>
        </w:rPr>
        <w:t>Centro de Educação Superior do Alto Vale do Itajaí:</w:t>
      </w:r>
    </w:p>
    <w:p w:rsidR="004546BC" w:rsidRPr="004546BC" w:rsidRDefault="004546BC" w:rsidP="004546BC">
      <w:pPr>
        <w:ind w:left="1728"/>
        <w:rPr>
          <w:rFonts w:asciiTheme="minorHAnsi" w:hAnsiTheme="minorHAnsi" w:cstheme="minorHAnsi"/>
        </w:rPr>
      </w:pPr>
      <w:r w:rsidRPr="004546BC">
        <w:rPr>
          <w:rFonts w:asciiTheme="minorHAnsi" w:hAnsiTheme="minorHAnsi" w:cstheme="minorHAnsi"/>
        </w:rPr>
        <w:t>Rua Dr. Getúlio Vargas, 2822, Bela Vista – Ibirama, SC, CEP: 89.140-000.</w:t>
      </w:r>
    </w:p>
    <w:p w:rsidR="004546BC" w:rsidRPr="004546BC" w:rsidRDefault="004546BC" w:rsidP="004546BC">
      <w:pPr>
        <w:ind w:left="1728"/>
        <w:jc w:val="both"/>
        <w:rPr>
          <w:rFonts w:asciiTheme="minorHAnsi" w:hAnsiTheme="minorHAnsi" w:cstheme="minorHAnsi"/>
          <w:b/>
        </w:rPr>
      </w:pPr>
      <w:r w:rsidRPr="004546BC">
        <w:rPr>
          <w:rFonts w:asciiTheme="minorHAnsi" w:hAnsiTheme="minorHAnsi" w:cstheme="minorHAnsi"/>
          <w:b/>
        </w:rPr>
        <w:t>Horário de funcionamento: 13h às 19h.</w:t>
      </w:r>
    </w:p>
    <w:p w:rsidR="004546BC" w:rsidRPr="004546BC" w:rsidRDefault="004546BC" w:rsidP="004546BC">
      <w:pPr>
        <w:ind w:left="1728"/>
        <w:jc w:val="both"/>
        <w:rPr>
          <w:rFonts w:asciiTheme="minorHAnsi" w:hAnsiTheme="minorHAnsi" w:cstheme="minorHAnsi"/>
        </w:rPr>
      </w:pP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O prazo de entrega dos produtos não poderá ser superior a 20 (vinte) dias corridos, contados da data da AF emitida pelo Centro Contratante, podendo ser prorrogado por igual prazo mediante justificativa devidamente apresentada com antecedência e aceita pela Contratante.</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As AFs podem ter a entrega parcelada, conforme a necessidade do Centro, mediante solicitação formal do Fiscal do Contrato.</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Os produtos deverão ser novos e entregues acondicionados em suas embalagens originais lacradas, de forma a permitir completa segurança quanto a sua originalidade e integridade, devendo estar acondicionados e embalados conforme praxe do fabricante, protegendo o produto durante o transporte e armazenamento, com indicação do material contido, volume, data de fabricação, fabricante, importador (se for o caso), procedência, bem como demais informações exigidas na legislação em vigor.</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O prazo de validade será conforme a especificação dos itens do Anexo II.</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A incidência de problemas em mais de 20% (vinte por cento) dos produtos será considerado baixa qualidade, e será solicitado a substituição de todos os produtos.</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A Contratante não aceitará, sob nenhum pretexto, a transferência de responsabilidade da Contratada para terceiros.</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A Contratante reserva-se o direito de a qualquer tempo, previamente ao aceite, ou durante o prazo de validade do produto, proceder a analise técnica e de qualidade do mesmo, através de Parecer Técnico, realizado diretamente ou por intermédio de terceiros.</w:t>
      </w:r>
    </w:p>
    <w:p w:rsidR="004546BC" w:rsidRPr="004546BC" w:rsidRDefault="004546BC" w:rsidP="004546BC">
      <w:pPr>
        <w:widowControl/>
        <w:numPr>
          <w:ilvl w:val="2"/>
          <w:numId w:val="19"/>
        </w:numPr>
        <w:jc w:val="both"/>
        <w:rPr>
          <w:rFonts w:asciiTheme="minorHAnsi" w:hAnsiTheme="minorHAnsi" w:cstheme="minorHAnsi"/>
        </w:rPr>
      </w:pPr>
      <w:r w:rsidRPr="004546BC">
        <w:rPr>
          <w:rFonts w:asciiTheme="minorHAnsi" w:hAnsiTheme="minorHAnsi" w:cstheme="minorHAnsi"/>
        </w:rPr>
        <w:t>Caso o Parecer Técnico rejeite o produto analisado este deverá ser substituído imediatamente pela Contratada, sem qualquer ônus para a Contratante.</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A Contratada, mesmo não sendo a fabricante da matéria prima empregada na fabricação dos produtos ofertados, responderá inteira e solidariamente pela qualidade e autenticidade destes, obrigando-se a substituir, as suas expensas, no todo ou em parte, o(s) produto(s) em que se verificar(em) vícios, defeitos, incorreções, resultantes da fabricação ou transporte, constatado visualmente ou em laboratório, respondendo por todos os custos.</w:t>
      </w:r>
    </w:p>
    <w:p w:rsidR="004546BC" w:rsidRPr="004546BC" w:rsidRDefault="004546BC" w:rsidP="004546BC">
      <w:pPr>
        <w:widowControl/>
        <w:numPr>
          <w:ilvl w:val="1"/>
          <w:numId w:val="19"/>
        </w:numPr>
        <w:jc w:val="both"/>
        <w:rPr>
          <w:rFonts w:asciiTheme="minorHAnsi" w:hAnsiTheme="minorHAnsi" w:cstheme="minorHAnsi"/>
        </w:rPr>
      </w:pPr>
      <w:r w:rsidRPr="004546BC">
        <w:rPr>
          <w:rFonts w:asciiTheme="minorHAnsi" w:hAnsiTheme="minorHAnsi" w:cstheme="minorHAnsi"/>
        </w:rPr>
        <w:t xml:space="preserve">O aceite dos produtos pela Contratante, não exclui a responsabilidade civil da Contratada por vícios de quantidade ou qualidade do produto ou disparidade com as </w:t>
      </w:r>
      <w:r w:rsidRPr="004546BC">
        <w:rPr>
          <w:rFonts w:asciiTheme="minorHAnsi" w:hAnsiTheme="minorHAnsi" w:cstheme="minorHAnsi"/>
        </w:rPr>
        <w:lastRenderedPageBreak/>
        <w:t>especificações técnicas exigidas no edital ou atribuídas pela Contratada, verificados posteriormente, garantindo-se à Contratante as faculdades previstas no Art. 18 da Lei Federal 8.078/90 (Código de Defesa do Consumidor).</w:t>
      </w:r>
    </w:p>
    <w:p w:rsidR="004546BC" w:rsidRPr="004546BC" w:rsidRDefault="004546BC" w:rsidP="004546BC">
      <w:pPr>
        <w:ind w:left="716"/>
        <w:jc w:val="both"/>
        <w:rPr>
          <w:rFonts w:asciiTheme="minorHAnsi" w:hAnsiTheme="minorHAnsi" w:cstheme="minorHAnsi"/>
        </w:rPr>
      </w:pPr>
    </w:p>
    <w:p w:rsidR="004546BC" w:rsidRPr="004546BC" w:rsidRDefault="004546BC" w:rsidP="004546BC">
      <w:pPr>
        <w:pStyle w:val="PargrafodaLista"/>
        <w:numPr>
          <w:ilvl w:val="0"/>
          <w:numId w:val="19"/>
        </w:numPr>
        <w:suppressAutoHyphens/>
        <w:contextualSpacing/>
        <w:jc w:val="center"/>
        <w:rPr>
          <w:rFonts w:asciiTheme="minorHAnsi" w:hAnsiTheme="minorHAnsi" w:cstheme="minorHAnsi"/>
          <w:b/>
        </w:rPr>
      </w:pPr>
      <w:r w:rsidRPr="004546BC">
        <w:rPr>
          <w:rFonts w:asciiTheme="minorHAnsi" w:hAnsiTheme="minorHAnsi" w:cstheme="minorHAnsi"/>
          <w:b/>
          <w:color w:val="000000"/>
        </w:rPr>
        <w:t>OBRIGAÇÕES DA CONTRATADA:</w:t>
      </w:r>
    </w:p>
    <w:p w:rsidR="004546BC" w:rsidRPr="004546BC" w:rsidRDefault="004546BC" w:rsidP="004546BC">
      <w:pPr>
        <w:ind w:left="360"/>
        <w:rPr>
          <w:rFonts w:asciiTheme="minorHAnsi" w:hAnsiTheme="minorHAnsi" w:cstheme="minorHAnsi"/>
          <w:b/>
        </w:rPr>
      </w:pP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Na emissão das Notas Fiscais e DANFES só poderão ser agrupados na mesma nota os itens que possuírem o mesmo detalhamento orçamentário, constante na planilha de especificações.</w:t>
      </w: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Na emissão das Notas Fiscais e DANFES deverá ser informado o número do empenho.</w:t>
      </w: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Cumprir rigorosamente as normas vigentes relativas ao objeto, especialmente Lei Federal 8.078/90 (Código de Defesa do Consumidor), as Normas de Medicina e Segurança do Trabalho e demais normas e regulamentos pertinentes ao objeto desta licitação.</w:t>
      </w: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Será de exclusiva responsabilidade da Contratada tudo quanto concorrerem à perfeita execução do Contrato tais como: fornecimento de materiais e acessórios, ferramentas e equipamentos de instalação, transportes de materiais, fornecimento de mão-de-obra especializada, recolhimento de impostos e contribuições, encargos sociais, trabalhistas, previdenciários e demais itens pertinentes, direta e indiretamente necessários à perfeita execução contratual.</w:t>
      </w: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rPr>
      </w:pPr>
      <w:r w:rsidRPr="004546BC">
        <w:rPr>
          <w:rFonts w:asciiTheme="minorHAnsi" w:hAnsiTheme="minorHAnsi" w:cstheme="minorHAnsi"/>
          <w:color w:val="000000"/>
        </w:rPr>
        <w:t xml:space="preserve">Entregar documentação comprobatória da Contratação e habilitação do Contratado </w:t>
      </w:r>
      <w:r w:rsidRPr="004546BC">
        <w:rPr>
          <w:rFonts w:asciiTheme="minorHAnsi" w:hAnsiTheme="minorHAnsi" w:cstheme="minorHAnsi"/>
        </w:rPr>
        <w:t>e/ou do profissional responsável indicado pela empresa, sempre que solicitado pela Contratante, no decorrer da vigência da AF.</w:t>
      </w: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rPr>
      </w:pPr>
      <w:r w:rsidRPr="004546BC">
        <w:rPr>
          <w:rFonts w:asciiTheme="minorHAnsi" w:hAnsiTheme="minorHAnsi" w:cstheme="minorHAnsi"/>
        </w:rPr>
        <w:t>Não ceder a outrem os serviços contratados, no todo ou em parte, e utilizar exclusivamente mão-de-obra de seus empregados para a realização dos serviços, assumindo total responsabilidade pelos encargos previstos na legislação trabalhista e atos por eles praticados.</w:t>
      </w: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Responsabilizar-se pelas despesas relativas a encargos trabalhistas, seguro de acidentes, contribuições previdenciárias, impostos e quaisquer outras que forem devidas e referentes aos serviços executados por seus empregados, uma vez que os mesmos não têm vínculo empregatício com a Contratante.</w:t>
      </w:r>
    </w:p>
    <w:p w:rsidR="004546BC" w:rsidRPr="004546BC" w:rsidRDefault="004546BC" w:rsidP="004546BC">
      <w:pPr>
        <w:widowControl/>
        <w:numPr>
          <w:ilvl w:val="1"/>
          <w:numId w:val="19"/>
        </w:numPr>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 xml:space="preserve"> Dispor e manter veículos e sistemas de comunicação eficiente, de forma a garantir o cumprimento dos prazos de atendimento.</w:t>
      </w:r>
    </w:p>
    <w:p w:rsidR="004546BC" w:rsidRPr="004546BC" w:rsidRDefault="004546BC" w:rsidP="004546BC">
      <w:pPr>
        <w:widowControl/>
        <w:numPr>
          <w:ilvl w:val="1"/>
          <w:numId w:val="19"/>
        </w:numPr>
        <w:tabs>
          <w:tab w:val="left" w:pos="851"/>
        </w:tabs>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Zelar pela utilização por parte de seus funcionários de equipamentos de segurança pessoal, que devem ser adquiridos às expensas da Contratada. A resistência a não utilização destes poderá ensejar rescisão contratual.</w:t>
      </w:r>
    </w:p>
    <w:p w:rsidR="004546BC" w:rsidRPr="004546BC" w:rsidRDefault="004546BC" w:rsidP="004546BC">
      <w:pPr>
        <w:widowControl/>
        <w:numPr>
          <w:ilvl w:val="1"/>
          <w:numId w:val="19"/>
        </w:numPr>
        <w:tabs>
          <w:tab w:val="left" w:pos="851"/>
        </w:tabs>
        <w:autoSpaceDE w:val="0"/>
        <w:autoSpaceDN w:val="0"/>
        <w:adjustRightInd w:val="0"/>
        <w:jc w:val="both"/>
        <w:rPr>
          <w:rFonts w:asciiTheme="minorHAnsi" w:hAnsiTheme="minorHAnsi" w:cstheme="minorHAnsi"/>
          <w:color w:val="000000"/>
        </w:rPr>
      </w:pPr>
      <w:r w:rsidRPr="004546BC">
        <w:rPr>
          <w:rFonts w:asciiTheme="minorHAnsi" w:hAnsiTheme="minorHAnsi" w:cstheme="minorHAnsi"/>
          <w:color w:val="000000"/>
        </w:rPr>
        <w:t xml:space="preserve">Entregar o local do serviço limpo, sem a presença de restos de produtos utilizados para o serviço ou quaisquer outros materiais. </w:t>
      </w:r>
    </w:p>
    <w:p w:rsidR="00976D36" w:rsidRPr="00B66708" w:rsidRDefault="00976D36" w:rsidP="00976D36">
      <w:pPr>
        <w:tabs>
          <w:tab w:val="left" w:pos="204"/>
          <w:tab w:val="left" w:pos="720"/>
        </w:tabs>
        <w:autoSpaceDE w:val="0"/>
        <w:autoSpaceDN w:val="0"/>
        <w:adjustRightInd w:val="0"/>
        <w:spacing w:line="232" w:lineRule="exact"/>
        <w:jc w:val="center"/>
        <w:rPr>
          <w:rFonts w:asciiTheme="minorHAnsi" w:hAnsiTheme="minorHAnsi" w:cstheme="minorHAnsi"/>
          <w:b/>
          <w:sz w:val="22"/>
          <w:szCs w:val="22"/>
        </w:rPr>
      </w:pPr>
    </w:p>
    <w:p w:rsidR="00976D36" w:rsidRPr="00B66708" w:rsidRDefault="00976D36" w:rsidP="00976D36">
      <w:pPr>
        <w:tabs>
          <w:tab w:val="left" w:pos="204"/>
          <w:tab w:val="left" w:pos="720"/>
        </w:tabs>
        <w:autoSpaceDE w:val="0"/>
        <w:autoSpaceDN w:val="0"/>
        <w:adjustRightInd w:val="0"/>
        <w:spacing w:line="232" w:lineRule="exact"/>
        <w:jc w:val="center"/>
        <w:rPr>
          <w:rFonts w:asciiTheme="minorHAnsi" w:hAnsiTheme="minorHAnsi" w:cstheme="minorHAnsi"/>
          <w:b/>
          <w:sz w:val="22"/>
          <w:szCs w:val="22"/>
        </w:rPr>
      </w:pPr>
    </w:p>
    <w:p w:rsidR="00417D3B" w:rsidRPr="00B66708" w:rsidRDefault="00417D3B" w:rsidP="00BA0E50">
      <w:pPr>
        <w:rPr>
          <w:rFonts w:asciiTheme="minorHAnsi" w:hAnsiTheme="minorHAnsi" w:cstheme="minorHAnsi"/>
          <w:sz w:val="22"/>
          <w:szCs w:val="22"/>
        </w:rPr>
      </w:pPr>
    </w:p>
    <w:p w:rsidR="00417D3B" w:rsidRPr="00B66708" w:rsidRDefault="00417D3B" w:rsidP="00BA0E50">
      <w:pPr>
        <w:rPr>
          <w:rFonts w:asciiTheme="minorHAnsi" w:hAnsiTheme="minorHAnsi" w:cstheme="minorHAnsi"/>
          <w:sz w:val="22"/>
          <w:szCs w:val="22"/>
        </w:rPr>
      </w:pPr>
    </w:p>
    <w:p w:rsidR="00417D3B" w:rsidRPr="00B66708" w:rsidRDefault="00417D3B" w:rsidP="00BA0E50">
      <w:pPr>
        <w:rPr>
          <w:rFonts w:asciiTheme="minorHAnsi" w:hAnsiTheme="minorHAnsi" w:cstheme="minorHAnsi"/>
          <w:sz w:val="22"/>
          <w:szCs w:val="22"/>
        </w:rPr>
      </w:pPr>
    </w:p>
    <w:p w:rsidR="00417D3B" w:rsidRPr="00B66708" w:rsidRDefault="00417D3B" w:rsidP="00BA0E50">
      <w:pPr>
        <w:rPr>
          <w:rFonts w:asciiTheme="minorHAnsi" w:hAnsiTheme="minorHAnsi" w:cstheme="minorHAnsi"/>
        </w:rPr>
      </w:pPr>
    </w:p>
    <w:p w:rsidR="001A7746" w:rsidRDefault="001A7746" w:rsidP="00BA0E50">
      <w:pPr>
        <w:rPr>
          <w:rFonts w:asciiTheme="minorHAnsi" w:hAnsiTheme="minorHAnsi" w:cstheme="minorHAnsi"/>
        </w:rPr>
      </w:pPr>
    </w:p>
    <w:p w:rsidR="00B66708" w:rsidRDefault="00B66708" w:rsidP="00BA0E50">
      <w:pPr>
        <w:rPr>
          <w:rFonts w:asciiTheme="minorHAnsi" w:hAnsiTheme="minorHAnsi" w:cstheme="minorHAnsi"/>
        </w:rPr>
      </w:pPr>
    </w:p>
    <w:p w:rsidR="00F859B0" w:rsidRPr="00B66708" w:rsidRDefault="00F859B0" w:rsidP="00BA0E50">
      <w:pPr>
        <w:autoSpaceDE w:val="0"/>
        <w:autoSpaceDN w:val="0"/>
        <w:adjustRightInd w:val="0"/>
        <w:jc w:val="center"/>
        <w:rPr>
          <w:rFonts w:asciiTheme="minorHAnsi" w:hAnsiTheme="minorHAnsi" w:cstheme="minorHAnsi"/>
          <w:b/>
        </w:rPr>
      </w:pPr>
    </w:p>
    <w:sectPr w:rsidR="00F859B0" w:rsidRPr="00B66708" w:rsidSect="00F859B0">
      <w:headerReference w:type="default" r:id="rId7"/>
      <w:footerReference w:type="default" r:id="rId8"/>
      <w:pgSz w:w="11905" w:h="16837"/>
      <w:pgMar w:top="1134" w:right="1134" w:bottom="1134" w:left="1134" w:header="425" w:footer="68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3A4" w:rsidRDefault="002933A4">
      <w:r>
        <w:separator/>
      </w:r>
    </w:p>
  </w:endnote>
  <w:endnote w:type="continuationSeparator" w:id="0">
    <w:p w:rsidR="002933A4" w:rsidRDefault="002933A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roxy 9">
    <w:altName w:val="Courier New"/>
    <w:charset w:val="00"/>
    <w:family w:val="auto"/>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OpenSymbol">
    <w:charset w:val="00"/>
    <w:family w:val="auto"/>
    <w:pitch w:val="variable"/>
    <w:sig w:usb0="800000AF" w:usb1="1001ECE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tarSymbol">
    <w:panose1 w:val="00000000000000000000"/>
    <w:charset w:val="02"/>
    <w:family w:val="auto"/>
    <w:notTrueType/>
    <w:pitch w:val="default"/>
    <w:sig w:usb0="00000000" w:usb1="00000000" w:usb2="00000000" w:usb3="00000000" w:csb0="00000000" w:csb1="00000000"/>
  </w:font>
  <w:font w:name="Technic">
    <w:altName w:val="Symbol"/>
    <w:charset w:val="02"/>
    <w:family w:val="auto"/>
    <w:pitch w:val="variable"/>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Geneva">
    <w:altName w:val="Arial"/>
    <w:charset w:val="00"/>
    <w:family w:val="swiss"/>
    <w:pitch w:val="variable"/>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Roman P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entury Gothic">
    <w:charset w:val="00"/>
    <w:family w:val="swiss"/>
    <w:pitch w:val="variable"/>
    <w:sig w:usb0="00000287" w:usb1="00000000" w:usb2="00000000" w:usb3="00000000" w:csb0="0000009F" w:csb1="00000000"/>
  </w:font>
  <w:font w:name="Arial (W1)">
    <w:altName w:val="Times New Roman"/>
    <w:charset w:val="00"/>
    <w:family w:val="swiss"/>
    <w:pitch w:val="variable"/>
    <w:sig w:usb0="00000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CAD" w:rsidRDefault="00813CAD">
    <w:pPr>
      <w:pStyle w:val="Rodap"/>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3A4" w:rsidRDefault="002933A4">
      <w:r>
        <w:separator/>
      </w:r>
    </w:p>
  </w:footnote>
  <w:footnote w:type="continuationSeparator" w:id="0">
    <w:p w:rsidR="002933A4" w:rsidRDefault="002933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9B0" w:rsidRDefault="004A5FD3" w:rsidP="00F859B0">
    <w:pPr>
      <w:ind w:left="1418" w:hanging="1418"/>
      <w:jc w:val="center"/>
      <w:rPr>
        <w:rFonts w:ascii="Calibri" w:hAnsi="Calibri"/>
        <w:b/>
        <w:sz w:val="20"/>
        <w:szCs w:val="20"/>
      </w:rPr>
    </w:pPr>
    <w:r w:rsidRPr="004A5FD3">
      <w:rPr>
        <w:noProof/>
      </w:rPr>
      <w:pict>
        <v:shapetype id="_x0000_t202" coordsize="21600,21600" o:spt="202" path="m,l,21600r21600,l21600,xe">
          <v:stroke joinstyle="miter"/>
          <v:path gradientshapeok="t" o:connecttype="rect"/>
        </v:shapetype>
        <v:shape id="Caixa de texto 4" o:spid="_x0000_s2057" type="#_x0000_t202" style="position:absolute;left:0;text-align:left;margin-left:423pt;margin-top:1.55pt;width:66.65pt;height:50.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" strokeweight=".25pt">
          <v:textbox style="mso-next-textbox:#Caixa de texto 4">
            <w:txbxContent>
              <w:p w:rsidR="00F859B0" w:rsidRPr="00A36649" w:rsidRDefault="00F859B0" w:rsidP="00F859B0">
                <w:pPr>
                  <w:jc w:val="center"/>
                  <w:rPr>
                    <w:rFonts w:ascii="Calibri" w:hAnsi="Calibri"/>
                    <w:sz w:val="20"/>
                    <w:szCs w:val="20"/>
                    <w:lang w:val="es-ES_tradnl"/>
                  </w:rPr>
                </w:pPr>
                <w:r w:rsidRPr="001C5A02">
                  <w:rPr>
                    <w:rFonts w:ascii="Calibri" w:hAnsi="Calibri"/>
                    <w:sz w:val="20"/>
                    <w:szCs w:val="20"/>
                    <w:lang w:val="es-ES_tradnl"/>
                  </w:rPr>
                  <w:t>CLC/CEAVI</w:t>
                </w:r>
              </w:p>
              <w:p w:rsidR="00F859B0" w:rsidRPr="00A36649" w:rsidRDefault="00F859B0" w:rsidP="00F859B0">
                <w:pPr>
                  <w:jc w:val="center"/>
                  <w:rPr>
                    <w:rFonts w:ascii="Calibri" w:hAnsi="Calibri"/>
                    <w:sz w:val="20"/>
                    <w:szCs w:val="20"/>
                    <w:lang w:val="es-ES_tradnl"/>
                  </w:rPr>
                </w:pPr>
              </w:p>
              <w:p w:rsidR="00F859B0" w:rsidRPr="00A36649" w:rsidRDefault="00F859B0" w:rsidP="00F859B0">
                <w:pPr>
                  <w:jc w:val="center"/>
                  <w:rPr>
                    <w:rFonts w:ascii="Calibri" w:hAnsi="Calibri"/>
                    <w:sz w:val="20"/>
                    <w:szCs w:val="20"/>
                    <w:lang w:val="es-ES_tradnl"/>
                  </w:rPr>
                </w:pPr>
                <w:r w:rsidRPr="00A36649">
                  <w:rPr>
                    <w:rFonts w:ascii="Calibri" w:hAnsi="Calibri"/>
                    <w:sz w:val="20"/>
                    <w:szCs w:val="20"/>
                    <w:lang w:val="es-ES_tradnl"/>
                  </w:rPr>
                  <w:t>Fls............</w:t>
                </w:r>
              </w:p>
            </w:txbxContent>
          </v:textbox>
        </v:shape>
      </w:pict>
    </w:r>
    <w:r w:rsidR="00B66708">
      <w:rPr>
        <w:noProof/>
      </w:rPr>
      <w:drawing>
        <wp:inline distT="0" distB="0" distL="0" distR="0">
          <wp:extent cx="1247775" cy="371475"/>
          <wp:effectExtent l="1905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1247775" cy="371475"/>
                  </a:xfrm>
                  <a:prstGeom prst="rect">
                    <a:avLst/>
                  </a:prstGeom>
                  <a:noFill/>
                  <a:ln w="9525">
                    <a:noFill/>
                    <a:miter lim="800000"/>
                    <a:headEnd/>
                    <a:tailEnd/>
                  </a:ln>
                </pic:spPr>
              </pic:pic>
            </a:graphicData>
          </a:graphic>
        </wp:inline>
      </w:drawing>
    </w:r>
  </w:p>
  <w:p w:rsidR="00F859B0" w:rsidRPr="00F859B0" w:rsidRDefault="00F859B0" w:rsidP="00F859B0">
    <w:pPr>
      <w:ind w:left="1418" w:hanging="1418"/>
      <w:rPr>
        <w:rFonts w:ascii="Calibri" w:hAnsi="Calibri"/>
        <w:sz w:val="18"/>
        <w:szCs w:val="18"/>
      </w:rPr>
    </w:pPr>
    <w:r w:rsidRPr="00A36649">
      <w:rPr>
        <w:rFonts w:ascii="Calibri" w:hAnsi="Calibri"/>
        <w:b/>
        <w:sz w:val="20"/>
        <w:szCs w:val="20"/>
      </w:rPr>
      <w:t>E</w:t>
    </w:r>
    <w:r w:rsidRPr="00F859B0">
      <w:rPr>
        <w:rFonts w:ascii="Calibri" w:hAnsi="Calibri"/>
        <w:b/>
        <w:sz w:val="18"/>
        <w:szCs w:val="18"/>
      </w:rPr>
      <w:t>STADO DE SANTA CATARINA</w:t>
    </w:r>
  </w:p>
  <w:p w:rsidR="00F859B0" w:rsidRPr="00F859B0" w:rsidRDefault="00F859B0" w:rsidP="00F859B0">
    <w:pPr>
      <w:ind w:left="1418" w:hanging="1418"/>
      <w:rPr>
        <w:rFonts w:ascii="Calibri" w:hAnsi="Calibri"/>
        <w:sz w:val="18"/>
        <w:szCs w:val="18"/>
      </w:rPr>
    </w:pPr>
    <w:r w:rsidRPr="00F859B0">
      <w:rPr>
        <w:rFonts w:ascii="Calibri" w:hAnsi="Calibri"/>
        <w:b/>
        <w:sz w:val="18"/>
        <w:szCs w:val="18"/>
      </w:rPr>
      <w:t>FUNDAÇÃO UNIVERSIDADE DO ESTADO DE SANTA CATARINA</w:t>
    </w:r>
  </w:p>
  <w:p w:rsidR="00F859B0" w:rsidRPr="00F859B0" w:rsidRDefault="00F859B0" w:rsidP="00F859B0">
    <w:pPr>
      <w:pStyle w:val="Cabealho"/>
      <w:ind w:left="1418" w:hanging="1418"/>
      <w:rPr>
        <w:rFonts w:ascii="Calibri" w:hAnsi="Calibri" w:cs="Calibri"/>
        <w:b/>
        <w:sz w:val="18"/>
        <w:szCs w:val="18"/>
      </w:rPr>
    </w:pPr>
    <w:r w:rsidRPr="00F859B0">
      <w:rPr>
        <w:rFonts w:ascii="Calibri" w:hAnsi="Calibri" w:cs="Calibri"/>
        <w:b/>
        <w:sz w:val="18"/>
        <w:szCs w:val="18"/>
      </w:rPr>
      <w:t>CENTRO DE EDUCAÇÃO SUPERIOR DO ALTO VALE DO ITAJAÍ-CEAVI</w:t>
    </w:r>
  </w:p>
  <w:p w:rsidR="00F859B0" w:rsidRPr="00F859B0" w:rsidRDefault="00F859B0" w:rsidP="00F859B0">
    <w:pPr>
      <w:pStyle w:val="Cabealho"/>
      <w:ind w:left="1418" w:hanging="1418"/>
      <w:rPr>
        <w:b/>
        <w:sz w:val="18"/>
        <w:szCs w:val="18"/>
      </w:rPr>
    </w:pPr>
    <w:r w:rsidRPr="00F859B0">
      <w:rPr>
        <w:rFonts w:ascii="Calibri" w:hAnsi="Calibri" w:cs="Calibri"/>
        <w:b/>
        <w:sz w:val="18"/>
        <w:szCs w:val="18"/>
      </w:rPr>
      <w:t>COORDENADORIA DE LICITAÇÕES E COMPRAS – CLC</w:t>
    </w:r>
  </w:p>
  <w:p w:rsidR="00976D36" w:rsidRPr="006A7685" w:rsidRDefault="00976D36" w:rsidP="00BD2F69">
    <w:pPr>
      <w:pStyle w:val="Cabealho"/>
      <w:ind w:left="1276"/>
      <w:rPr>
        <w:rFonts w:ascii="Calibri" w:hAnsi="Calibri"/>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lvlText w:val=""/>
      <w:lvlJc w:val="left"/>
      <w:pPr>
        <w:tabs>
          <w:tab w:val="num" w:pos="432"/>
        </w:tabs>
        <w:ind w:left="432" w:hanging="432"/>
      </w:pPr>
    </w:lvl>
    <w:lvl w:ilvl="1">
      <w:start w:val="1"/>
      <w:numFmt w:val="none"/>
      <w:pStyle w:val="Ttulo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pStyle w:val="Ttulo9"/>
      <w:lvlText w:val=""/>
      <w:lvlJc w:val="left"/>
      <w:pPr>
        <w:tabs>
          <w:tab w:val="num" w:pos="1584"/>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2">
    <w:nsid w:val="00000003"/>
    <w:multiLevelType w:val="singleLevel"/>
    <w:tmpl w:val="00000003"/>
    <w:name w:val="WW8Num3"/>
    <w:lvl w:ilvl="0">
      <w:start w:val="1"/>
      <w:numFmt w:val="bullet"/>
      <w:pStyle w:val="Commarcadores51"/>
      <w:lvlText w:val=""/>
      <w:lvlJc w:val="left"/>
      <w:pPr>
        <w:tabs>
          <w:tab w:val="num" w:pos="360"/>
        </w:tabs>
        <w:ind w:left="360" w:hanging="360"/>
      </w:pPr>
      <w:rPr>
        <w:rFonts w:ascii="Wingdings" w:hAnsi="Wingdings"/>
        <w:b/>
        <w:bCs/>
      </w:rPr>
    </w:lvl>
  </w:abstractNum>
  <w:abstractNum w:abstractNumId="3">
    <w:nsid w:val="00000004"/>
    <w:multiLevelType w:val="singleLevel"/>
    <w:tmpl w:val="00000004"/>
    <w:name w:val="WW8Num4"/>
    <w:lvl w:ilvl="0">
      <w:start w:val="2"/>
      <w:numFmt w:val="lowerLetter"/>
      <w:lvlText w:val="%1)"/>
      <w:lvlJc w:val="left"/>
      <w:pPr>
        <w:tabs>
          <w:tab w:val="num" w:pos="720"/>
        </w:tabs>
        <w:ind w:left="720" w:hanging="360"/>
      </w:pPr>
    </w:lvl>
  </w:abstractNum>
  <w:abstractNum w:abstractNumId="4">
    <w:nsid w:val="00000005"/>
    <w:multiLevelType w:val="singleLevel"/>
    <w:tmpl w:val="00000005"/>
    <w:name w:val="WW8Num5"/>
    <w:lvl w:ilvl="0">
      <w:start w:val="1"/>
      <w:numFmt w:val="bullet"/>
      <w:pStyle w:val="Bullet"/>
      <w:lvlText w:val=""/>
      <w:lvlJc w:val="left"/>
      <w:pPr>
        <w:tabs>
          <w:tab w:val="num" w:pos="720"/>
        </w:tabs>
        <w:ind w:left="720" w:hanging="360"/>
      </w:pPr>
      <w:rPr>
        <w:rFonts w:ascii="Wingdings" w:hAnsi="Wingdings"/>
        <w:b w:val="0"/>
        <w:bCs w:val="0"/>
        <w:sz w:val="24"/>
        <w:szCs w:val="24"/>
      </w:rPr>
    </w:lvl>
  </w:abstractNum>
  <w:abstractNum w:abstractNumId="5">
    <w:nsid w:val="00000006"/>
    <w:multiLevelType w:val="singleLevel"/>
    <w:tmpl w:val="00000006"/>
    <w:name w:val="WW8Num6"/>
    <w:lvl w:ilvl="0">
      <w:start w:val="1"/>
      <w:numFmt w:val="lowerLetter"/>
      <w:lvlText w:val="%1)"/>
      <w:lvlJc w:val="left"/>
      <w:pPr>
        <w:tabs>
          <w:tab w:val="num" w:pos="360"/>
        </w:tabs>
        <w:ind w:left="360" w:hanging="360"/>
      </w:pPr>
      <w:rPr>
        <w:rFonts w:ascii="Symbol" w:hAnsi="Symbol"/>
        <w:b w:val="0"/>
        <w:bCs w:val="0"/>
        <w:sz w:val="24"/>
        <w:szCs w:val="24"/>
      </w:rPr>
    </w:lvl>
  </w:abstractNum>
  <w:abstractNum w:abstractNumId="6">
    <w:nsid w:val="00000007"/>
    <w:multiLevelType w:val="singleLevel"/>
    <w:tmpl w:val="00000007"/>
    <w:name w:val="WW8Num7"/>
    <w:lvl w:ilvl="0">
      <w:start w:val="1"/>
      <w:numFmt w:val="bullet"/>
      <w:pStyle w:val="Parag"/>
      <w:lvlText w:val=""/>
      <w:lvlJc w:val="left"/>
      <w:pPr>
        <w:tabs>
          <w:tab w:val="num" w:pos="360"/>
        </w:tabs>
        <w:ind w:left="360" w:hanging="360"/>
      </w:pPr>
      <w:rPr>
        <w:rFonts w:ascii="Symbol" w:hAnsi="Symbol"/>
      </w:rPr>
    </w:lvl>
  </w:abstractNum>
  <w:abstractNum w:abstractNumId="7">
    <w:nsid w:val="00000008"/>
    <w:multiLevelType w:val="multilevel"/>
    <w:tmpl w:val="00000008"/>
    <w:name w:val="WW8Num8"/>
    <w:lvl w:ilvl="0">
      <w:start w:val="1"/>
      <w:numFmt w:val="decimal"/>
      <w:pStyle w:val="Ind2"/>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00000009"/>
    <w:multiLevelType w:val="singleLevel"/>
    <w:tmpl w:val="00000009"/>
    <w:name w:val="WW8Num9"/>
    <w:lvl w:ilvl="0">
      <w:start w:val="1"/>
      <w:numFmt w:val="lowerLetter"/>
      <w:pStyle w:val="Commarcadores2"/>
      <w:lvlText w:val="%1)"/>
      <w:lvlJc w:val="left"/>
      <w:pPr>
        <w:tabs>
          <w:tab w:val="num" w:pos="720"/>
        </w:tabs>
        <w:ind w:left="720" w:hanging="360"/>
      </w:pPr>
    </w:lvl>
  </w:abstractNum>
  <w:abstractNum w:abstractNumId="9">
    <w:nsid w:val="0000000A"/>
    <w:multiLevelType w:val="singleLevel"/>
    <w:tmpl w:val="0000000A"/>
    <w:name w:val="WW8Num10"/>
    <w:lvl w:ilvl="0">
      <w:start w:val="1"/>
      <w:numFmt w:val="lowerLetter"/>
      <w:lvlText w:val="%1)"/>
      <w:lvlJc w:val="left"/>
      <w:pPr>
        <w:tabs>
          <w:tab w:val="num" w:pos="720"/>
        </w:tabs>
        <w:ind w:left="720" w:hanging="360"/>
      </w:pPr>
      <w:rPr>
        <w:rFonts w:ascii="Proxy 9" w:hAnsi="Proxy 9"/>
      </w:rPr>
    </w:lvl>
  </w:abstractNum>
  <w:abstractNum w:abstractNumId="10">
    <w:nsid w:val="0000000B"/>
    <w:multiLevelType w:val="multilevel"/>
    <w:tmpl w:val="0000000B"/>
    <w:name w:val="WW8Num11"/>
    <w:lvl w:ilvl="0">
      <w:start w:val="1"/>
      <w:numFmt w:val="upperLetter"/>
      <w:pStyle w:val="TTULOA1"/>
      <w:lvlText w:val="%1."/>
      <w:lvlJc w:val="left"/>
      <w:pPr>
        <w:tabs>
          <w:tab w:val="num" w:pos="709"/>
        </w:tabs>
        <w:ind w:left="709" w:hanging="709"/>
      </w:pPr>
      <w:rPr>
        <w:rFonts w:ascii="Symbol" w:hAnsi="Symbol"/>
      </w:rPr>
    </w:lvl>
    <w:lvl w:ilvl="1">
      <w:start w:val="1"/>
      <w:numFmt w:val="decimal"/>
      <w:lvlText w:val="%1.%2"/>
      <w:lvlJc w:val="left"/>
      <w:pPr>
        <w:tabs>
          <w:tab w:val="num" w:pos="709"/>
        </w:tabs>
        <w:ind w:left="709" w:hanging="709"/>
      </w:pPr>
      <w:rPr>
        <w:rFonts w:ascii="Arial" w:hAnsi="Arial"/>
        <w:b/>
        <w:i w:val="0"/>
        <w:sz w:val="24"/>
      </w:rPr>
    </w:lvl>
    <w:lvl w:ilvl="2">
      <w:start w:val="1"/>
      <w:numFmt w:val="decimal"/>
      <w:lvlText w:val="%1.%2.%3"/>
      <w:lvlJc w:val="left"/>
      <w:pPr>
        <w:tabs>
          <w:tab w:val="num" w:pos="709"/>
        </w:tabs>
        <w:ind w:left="709" w:hanging="709"/>
      </w:pPr>
      <w:rPr>
        <w:rFonts w:ascii="Arial" w:hAnsi="Arial"/>
        <w:b w:val="0"/>
        <w:i w:val="0"/>
        <w:sz w:val="24"/>
      </w:rPr>
    </w:lvl>
    <w:lvl w:ilvl="3">
      <w:start w:val="1"/>
      <w:numFmt w:val="decimal"/>
      <w:lvlText w:val="%1.%2.%3.%4"/>
      <w:lvlJc w:val="left"/>
      <w:pPr>
        <w:tabs>
          <w:tab w:val="num" w:pos="709"/>
        </w:tabs>
        <w:ind w:left="709" w:hanging="709"/>
      </w:pPr>
      <w:rPr>
        <w:rFonts w:ascii="Arial" w:hAnsi="Arial"/>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0E191A3F"/>
    <w:multiLevelType w:val="multilevel"/>
    <w:tmpl w:val="3484FF72"/>
    <w:lvl w:ilvl="0">
      <w:start w:val="3"/>
      <w:numFmt w:val="decimal"/>
      <w:lvlText w:val="%1"/>
      <w:lvlJc w:val="left"/>
      <w:pPr>
        <w:ind w:left="435" w:hanging="435"/>
      </w:pPr>
      <w:rPr>
        <w:rFonts w:hint="default"/>
        <w:b/>
      </w:rPr>
    </w:lvl>
    <w:lvl w:ilvl="1">
      <w:start w:val="2"/>
      <w:numFmt w:val="decimal"/>
      <w:lvlText w:val="%1.%2"/>
      <w:lvlJc w:val="left"/>
      <w:pPr>
        <w:ind w:left="435" w:hanging="435"/>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162D0269"/>
    <w:multiLevelType w:val="multilevel"/>
    <w:tmpl w:val="68A624A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14">
    <w:nsid w:val="26CB6117"/>
    <w:multiLevelType w:val="hybridMultilevel"/>
    <w:tmpl w:val="A5B465B0"/>
    <w:lvl w:ilvl="0" w:tplc="6602DF80">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4321023D"/>
    <w:multiLevelType w:val="multilevel"/>
    <w:tmpl w:val="8AC4FE20"/>
    <w:lvl w:ilvl="0">
      <w:start w:val="4"/>
      <w:numFmt w:val="decimal"/>
      <w:lvlText w:val="%1."/>
      <w:lvlJc w:val="left"/>
      <w:pPr>
        <w:ind w:left="502" w:hanging="360"/>
      </w:pPr>
      <w:rPr>
        <w:rFonts w:hint="default"/>
      </w:rPr>
    </w:lvl>
    <w:lvl w:ilvl="1">
      <w:start w:val="1"/>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52FA04E4"/>
    <w:multiLevelType w:val="multilevel"/>
    <w:tmpl w:val="D64CD5EE"/>
    <w:lvl w:ilvl="0">
      <w:start w:val="1"/>
      <w:numFmt w:val="decimal"/>
      <w:lvlText w:val="%1."/>
      <w:lvlJc w:val="left"/>
      <w:pPr>
        <w:ind w:left="502" w:hanging="360"/>
      </w:pPr>
      <w:rPr>
        <w:rFonts w:hint="default"/>
      </w:rPr>
    </w:lvl>
    <w:lvl w:ilvl="1">
      <w:start w:val="1"/>
      <w:numFmt w:val="decimal"/>
      <w:lvlText w:val="%1.%2."/>
      <w:lvlJc w:val="left"/>
      <w:pPr>
        <w:ind w:left="716" w:hanging="432"/>
      </w:pPr>
      <w:rPr>
        <w:b/>
        <w:sz w:val="22"/>
        <w:szCs w:val="22"/>
      </w:rPr>
    </w:lvl>
    <w:lvl w:ilvl="2">
      <w:start w:val="1"/>
      <w:numFmt w:val="decimal"/>
      <w:lvlText w:val="%1.%2.%3."/>
      <w:lvlJc w:val="left"/>
      <w:pPr>
        <w:ind w:left="1355"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7366CF1"/>
    <w:multiLevelType w:val="multilevel"/>
    <w:tmpl w:val="6FFC89E8"/>
    <w:lvl w:ilvl="0">
      <w:start w:val="4"/>
      <w:numFmt w:val="decimal"/>
      <w:lvlText w:val="%1."/>
      <w:lvlJc w:val="left"/>
      <w:pPr>
        <w:ind w:left="502" w:hanging="360"/>
      </w:pPr>
      <w:rPr>
        <w:rFonts w:hint="default"/>
      </w:rPr>
    </w:lvl>
    <w:lvl w:ilvl="1">
      <w:start w:val="3"/>
      <w:numFmt w:val="decimal"/>
      <w:lvlText w:val="%1.%2."/>
      <w:lvlJc w:val="left"/>
      <w:pPr>
        <w:ind w:left="716" w:hanging="432"/>
      </w:pPr>
      <w:rPr>
        <w:rFonts w:hint="default"/>
        <w:b/>
        <w:sz w:val="22"/>
        <w:szCs w:val="22"/>
      </w:rPr>
    </w:lvl>
    <w:lvl w:ilvl="2">
      <w:start w:val="1"/>
      <w:numFmt w:val="decimal"/>
      <w:lvlText w:val="%1.%2.%3."/>
      <w:lvlJc w:val="left"/>
      <w:pPr>
        <w:ind w:left="1497"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6990086E"/>
    <w:multiLevelType w:val="multilevel"/>
    <w:tmpl w:val="C4D0084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923"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1157395"/>
    <w:multiLevelType w:val="multilevel"/>
    <w:tmpl w:val="F8822C2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985385E"/>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lang w:val="pt-BR"/>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B955087"/>
    <w:multiLevelType w:val="multilevel"/>
    <w:tmpl w:val="C4D0084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4"/>
  </w:num>
  <w:num w:numId="4">
    <w:abstractNumId w:val="6"/>
  </w:num>
  <w:num w:numId="5">
    <w:abstractNumId w:val="7"/>
  </w:num>
  <w:num w:numId="6">
    <w:abstractNumId w:val="8"/>
  </w:num>
  <w:num w:numId="7">
    <w:abstractNumId w:val="10"/>
  </w:num>
  <w:num w:numId="8">
    <w:abstractNumId w:val="13"/>
  </w:num>
  <w:num w:numId="9">
    <w:abstractNumId w:val="14"/>
  </w:num>
  <w:num w:numId="10">
    <w:abstractNumId w:val="11"/>
  </w:num>
  <w:num w:numId="11">
    <w:abstractNumId w:val="19"/>
  </w:num>
  <w:num w:numId="12">
    <w:abstractNumId w:val="12"/>
  </w:num>
  <w:num w:numId="13">
    <w:abstractNumId w:val="18"/>
  </w:num>
  <w:num w:numId="14">
    <w:abstractNumId w:val="21"/>
  </w:num>
  <w:num w:numId="15">
    <w:abstractNumId w:val="20"/>
  </w:num>
  <w:num w:numId="16">
    <w:abstractNumId w:val="16"/>
  </w:num>
  <w:num w:numId="17">
    <w:abstractNumId w:val="17"/>
  </w:num>
  <w:num w:numId="18">
    <w:abstractNumId w:val="1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hyphenationZone w:val="425"/>
  <w:defaultTableStyle w:val="Normal"/>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11266"/>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compat>
  <w:rsids>
    <w:rsidRoot w:val="00AF4B8E"/>
    <w:rsid w:val="0000252B"/>
    <w:rsid w:val="00012EAA"/>
    <w:rsid w:val="0003244C"/>
    <w:rsid w:val="000375DD"/>
    <w:rsid w:val="000629D6"/>
    <w:rsid w:val="00095C2D"/>
    <w:rsid w:val="000A3865"/>
    <w:rsid w:val="000E2F6E"/>
    <w:rsid w:val="000F313E"/>
    <w:rsid w:val="001019A4"/>
    <w:rsid w:val="0013064C"/>
    <w:rsid w:val="001317ED"/>
    <w:rsid w:val="00140B33"/>
    <w:rsid w:val="001446FA"/>
    <w:rsid w:val="001718F4"/>
    <w:rsid w:val="001A6703"/>
    <w:rsid w:val="001A7746"/>
    <w:rsid w:val="001E5917"/>
    <w:rsid w:val="00206885"/>
    <w:rsid w:val="00223984"/>
    <w:rsid w:val="00224D6C"/>
    <w:rsid w:val="00227269"/>
    <w:rsid w:val="0024404C"/>
    <w:rsid w:val="002639BB"/>
    <w:rsid w:val="00264E5C"/>
    <w:rsid w:val="00274421"/>
    <w:rsid w:val="002933A4"/>
    <w:rsid w:val="002A1B3B"/>
    <w:rsid w:val="002B2D9B"/>
    <w:rsid w:val="002B2EEE"/>
    <w:rsid w:val="002C304F"/>
    <w:rsid w:val="002F1817"/>
    <w:rsid w:val="0033395E"/>
    <w:rsid w:val="00351F63"/>
    <w:rsid w:val="00360B3A"/>
    <w:rsid w:val="003C039B"/>
    <w:rsid w:val="003C638D"/>
    <w:rsid w:val="003D3EE7"/>
    <w:rsid w:val="003D616B"/>
    <w:rsid w:val="003F2A3B"/>
    <w:rsid w:val="00406413"/>
    <w:rsid w:val="004114C7"/>
    <w:rsid w:val="00416066"/>
    <w:rsid w:val="00416423"/>
    <w:rsid w:val="00417D3B"/>
    <w:rsid w:val="00452530"/>
    <w:rsid w:val="004546BC"/>
    <w:rsid w:val="00456FE5"/>
    <w:rsid w:val="00461566"/>
    <w:rsid w:val="004716FE"/>
    <w:rsid w:val="00474308"/>
    <w:rsid w:val="00483281"/>
    <w:rsid w:val="004832EC"/>
    <w:rsid w:val="004840BC"/>
    <w:rsid w:val="004A5FD3"/>
    <w:rsid w:val="004C3630"/>
    <w:rsid w:val="004E50A9"/>
    <w:rsid w:val="00526273"/>
    <w:rsid w:val="005339DC"/>
    <w:rsid w:val="00551854"/>
    <w:rsid w:val="005933CB"/>
    <w:rsid w:val="0059526D"/>
    <w:rsid w:val="005C6906"/>
    <w:rsid w:val="0062209B"/>
    <w:rsid w:val="006260E1"/>
    <w:rsid w:val="0065426E"/>
    <w:rsid w:val="00691A88"/>
    <w:rsid w:val="006A23C4"/>
    <w:rsid w:val="006A3419"/>
    <w:rsid w:val="006A397F"/>
    <w:rsid w:val="006B1444"/>
    <w:rsid w:val="006B2297"/>
    <w:rsid w:val="006C5378"/>
    <w:rsid w:val="006F59CA"/>
    <w:rsid w:val="00713AA2"/>
    <w:rsid w:val="00747465"/>
    <w:rsid w:val="007535FF"/>
    <w:rsid w:val="007A6C5A"/>
    <w:rsid w:val="007E0E50"/>
    <w:rsid w:val="00803B8A"/>
    <w:rsid w:val="00813CAD"/>
    <w:rsid w:val="008B2852"/>
    <w:rsid w:val="008F3CF4"/>
    <w:rsid w:val="008F62FF"/>
    <w:rsid w:val="00907307"/>
    <w:rsid w:val="0093199E"/>
    <w:rsid w:val="00936235"/>
    <w:rsid w:val="009603D1"/>
    <w:rsid w:val="00962C30"/>
    <w:rsid w:val="00976D36"/>
    <w:rsid w:val="00986A0D"/>
    <w:rsid w:val="00990F08"/>
    <w:rsid w:val="009A4DC1"/>
    <w:rsid w:val="009F579A"/>
    <w:rsid w:val="00A04E7F"/>
    <w:rsid w:val="00A33BD5"/>
    <w:rsid w:val="00A347E2"/>
    <w:rsid w:val="00A82622"/>
    <w:rsid w:val="00A83EF3"/>
    <w:rsid w:val="00A916E7"/>
    <w:rsid w:val="00AB50FE"/>
    <w:rsid w:val="00AF0D80"/>
    <w:rsid w:val="00AF4B8E"/>
    <w:rsid w:val="00AF6DFF"/>
    <w:rsid w:val="00B620D7"/>
    <w:rsid w:val="00B66708"/>
    <w:rsid w:val="00B67287"/>
    <w:rsid w:val="00B876BF"/>
    <w:rsid w:val="00B973CB"/>
    <w:rsid w:val="00BA0E50"/>
    <w:rsid w:val="00BB5258"/>
    <w:rsid w:val="00BD0F9B"/>
    <w:rsid w:val="00BD2F69"/>
    <w:rsid w:val="00C17852"/>
    <w:rsid w:val="00C500F5"/>
    <w:rsid w:val="00C77F80"/>
    <w:rsid w:val="00C91BB0"/>
    <w:rsid w:val="00C95702"/>
    <w:rsid w:val="00CA0285"/>
    <w:rsid w:val="00CA341C"/>
    <w:rsid w:val="00CA3B32"/>
    <w:rsid w:val="00CC1816"/>
    <w:rsid w:val="00CC45B0"/>
    <w:rsid w:val="00CD5FA3"/>
    <w:rsid w:val="00CF6433"/>
    <w:rsid w:val="00D1159C"/>
    <w:rsid w:val="00D24474"/>
    <w:rsid w:val="00D33CEB"/>
    <w:rsid w:val="00D57473"/>
    <w:rsid w:val="00D67F97"/>
    <w:rsid w:val="00D72E89"/>
    <w:rsid w:val="00D80005"/>
    <w:rsid w:val="00D857BD"/>
    <w:rsid w:val="00D91932"/>
    <w:rsid w:val="00DA4024"/>
    <w:rsid w:val="00DF6CF7"/>
    <w:rsid w:val="00E44EF6"/>
    <w:rsid w:val="00E8517F"/>
    <w:rsid w:val="00E9315F"/>
    <w:rsid w:val="00E939A4"/>
    <w:rsid w:val="00EC4808"/>
    <w:rsid w:val="00EE7A00"/>
    <w:rsid w:val="00EF0B10"/>
    <w:rsid w:val="00EF1F5A"/>
    <w:rsid w:val="00F433CB"/>
    <w:rsid w:val="00F859B0"/>
    <w:rsid w:val="00F911BE"/>
    <w:rsid w:val="00F91CA0"/>
    <w:rsid w:val="00F9280B"/>
    <w:rsid w:val="00F97101"/>
    <w:rsid w:val="00FA4B16"/>
    <w:rsid w:val="00FA5FA0"/>
    <w:rsid w:val="00FD0755"/>
    <w:rsid w:val="00FE5321"/>
    <w:rsid w:val="00FF0A2F"/>
    <w:rsid w:val="00FF3FC2"/>
    <w:rsid w:val="00FF780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0" w:uiPriority="0" w:unhideWhenUsed="0" w:qFormat="1"/>
    <w:lsdException w:name="index 1" w:uiPriority="0"/>
    <w:lsdException w:name="toc 1" w:uiPriority="0"/>
    <w:lsdException w:name="toc 2" w:uiPriority="0"/>
    <w:lsdException w:name="toc 3" w:uiPriority="0"/>
    <w:lsdException w:name="toc 4" w:uiPriority="0"/>
    <w:lsdException w:name="toc 5" w:uiPriority="39"/>
    <w:lsdException w:name="toc 6" w:uiPriority="0"/>
    <w:lsdException w:name="toc 7" w:uiPriority="39"/>
    <w:lsdException w:name="toc 8" w:uiPriority="39"/>
    <w:lsdException w:name="toc 9" w:uiPriority="39"/>
    <w:lsdException w:name="Normal Indent" w:uiPriority="0"/>
    <w:lsdException w:name="caption" w:uiPriority="35" w:qFormat="1"/>
    <w:lsdException w:name="line number" w:uiPriority="0"/>
    <w:lsdException w:name="page number" w:uiPriority="0"/>
    <w:lsdException w:name="List" w:uiPriority="0"/>
    <w:lsdException w:name="List Number" w:uiPriority="0"/>
    <w:lsdException w:name="List 2" w:uiPriority="0"/>
    <w:lsdException w:name="List 3" w:uiPriority="0"/>
    <w:lsdException w:name="List 4" w:uiPriority="0"/>
    <w:lsdException w:name="List 5"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4"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7E2"/>
    <w:pPr>
      <w:widowControl w:val="0"/>
      <w:suppressAutoHyphens/>
    </w:pPr>
    <w:rPr>
      <w:rFonts w:eastAsia="Lucida Sans Unicode"/>
      <w:kern w:val="1"/>
      <w:sz w:val="24"/>
      <w:szCs w:val="24"/>
    </w:rPr>
  </w:style>
  <w:style w:type="paragraph" w:styleId="Ttulo1">
    <w:name w:val="heading 1"/>
    <w:basedOn w:val="Normal"/>
    <w:next w:val="Normal"/>
    <w:link w:val="Ttulo1Char"/>
    <w:qFormat/>
    <w:rsid w:val="00A347E2"/>
    <w:pPr>
      <w:keepNext/>
      <w:numPr>
        <w:numId w:val="1"/>
      </w:numPr>
      <w:outlineLvl w:val="0"/>
    </w:pPr>
    <w:rPr>
      <w:b/>
      <w:bCs/>
    </w:rPr>
  </w:style>
  <w:style w:type="paragraph" w:styleId="Ttulo2">
    <w:name w:val="heading 2"/>
    <w:basedOn w:val="Normal"/>
    <w:next w:val="Normal"/>
    <w:link w:val="Ttulo2Char"/>
    <w:qFormat/>
    <w:rsid w:val="00A347E2"/>
    <w:pPr>
      <w:keepNext/>
      <w:numPr>
        <w:ilvl w:val="1"/>
        <w:numId w:val="1"/>
      </w:numPr>
      <w:jc w:val="both"/>
      <w:outlineLvl w:val="1"/>
    </w:pPr>
    <w:rPr>
      <w:b/>
      <w:bCs/>
    </w:rPr>
  </w:style>
  <w:style w:type="paragraph" w:styleId="Ttulo3">
    <w:name w:val="heading 3"/>
    <w:basedOn w:val="Normal"/>
    <w:next w:val="Normal"/>
    <w:link w:val="Ttulo3Char"/>
    <w:qFormat/>
    <w:rsid w:val="00483281"/>
    <w:pPr>
      <w:keepNext/>
      <w:widowControl/>
      <w:jc w:val="center"/>
      <w:outlineLvl w:val="2"/>
    </w:pPr>
    <w:rPr>
      <w:rFonts w:eastAsia="Times New Roman"/>
      <w:b/>
      <w:kern w:val="0"/>
      <w:sz w:val="20"/>
      <w:szCs w:val="20"/>
      <w:lang w:eastAsia="ar-SA"/>
    </w:rPr>
  </w:style>
  <w:style w:type="paragraph" w:styleId="Ttulo4">
    <w:name w:val="heading 4"/>
    <w:basedOn w:val="Normal"/>
    <w:next w:val="Normal"/>
    <w:link w:val="Ttulo4Char"/>
    <w:qFormat/>
    <w:rsid w:val="00483281"/>
    <w:pPr>
      <w:keepNext/>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rFonts w:eastAsia="Times New Roman"/>
      <w:b/>
      <w:kern w:val="0"/>
      <w:sz w:val="28"/>
      <w:szCs w:val="20"/>
      <w:lang w:eastAsia="ar-SA"/>
    </w:rPr>
  </w:style>
  <w:style w:type="paragraph" w:styleId="Ttulo5">
    <w:name w:val="heading 5"/>
    <w:basedOn w:val="Normal"/>
    <w:next w:val="Normal"/>
    <w:link w:val="Ttulo5Char"/>
    <w:qFormat/>
    <w:rsid w:val="00483281"/>
    <w:pPr>
      <w:keepNext/>
      <w:widowControl/>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rFonts w:eastAsia="Times New Roman"/>
      <w:b/>
      <w:kern w:val="0"/>
      <w:szCs w:val="20"/>
      <w:lang w:eastAsia="ar-SA"/>
    </w:rPr>
  </w:style>
  <w:style w:type="paragraph" w:styleId="Ttulo6">
    <w:name w:val="heading 6"/>
    <w:basedOn w:val="Normal"/>
    <w:next w:val="Normal"/>
    <w:link w:val="Ttulo6Char"/>
    <w:qFormat/>
    <w:rsid w:val="00483281"/>
    <w:pPr>
      <w:keepNext/>
      <w:widowControl/>
      <w:outlineLvl w:val="5"/>
    </w:pPr>
    <w:rPr>
      <w:rFonts w:eastAsia="Times New Roman"/>
      <w:b/>
      <w:bCs/>
      <w:kern w:val="0"/>
      <w:sz w:val="20"/>
      <w:lang w:eastAsia="ar-SA"/>
    </w:rPr>
  </w:style>
  <w:style w:type="paragraph" w:styleId="Ttulo7">
    <w:name w:val="heading 7"/>
    <w:basedOn w:val="Normal"/>
    <w:next w:val="Normal"/>
    <w:link w:val="Ttulo7Char"/>
    <w:unhideWhenUsed/>
    <w:qFormat/>
    <w:rsid w:val="006C5378"/>
    <w:pPr>
      <w:spacing w:before="240" w:after="60"/>
      <w:outlineLvl w:val="6"/>
    </w:pPr>
    <w:rPr>
      <w:rFonts w:ascii="Calibri" w:eastAsia="Times New Roman" w:hAnsi="Calibri"/>
    </w:rPr>
  </w:style>
  <w:style w:type="paragraph" w:styleId="Ttulo8">
    <w:name w:val="heading 8"/>
    <w:basedOn w:val="Normal"/>
    <w:next w:val="Normal"/>
    <w:link w:val="Ttulo8Char"/>
    <w:unhideWhenUsed/>
    <w:qFormat/>
    <w:rsid w:val="00483281"/>
    <w:pPr>
      <w:spacing w:before="240" w:after="60"/>
      <w:outlineLvl w:val="7"/>
    </w:pPr>
    <w:rPr>
      <w:rFonts w:ascii="Calibri" w:eastAsia="Times New Roman" w:hAnsi="Calibri"/>
      <w:i/>
      <w:iCs/>
    </w:rPr>
  </w:style>
  <w:style w:type="paragraph" w:styleId="Ttulo9">
    <w:name w:val="heading 9"/>
    <w:aliases w:val="Título 9 - Anexos,(Apêndice)"/>
    <w:basedOn w:val="Normal"/>
    <w:next w:val="Normal"/>
    <w:link w:val="Ttulo9Char"/>
    <w:qFormat/>
    <w:rsid w:val="00A347E2"/>
    <w:pPr>
      <w:keepNext/>
      <w:numPr>
        <w:ilvl w:val="8"/>
        <w:numId w:val="1"/>
      </w:numPr>
      <w:jc w:val="both"/>
      <w:outlineLvl w:val="8"/>
    </w:pPr>
    <w:rPr>
      <w:b/>
      <w:bCs/>
      <w:color w:val="FF0000"/>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A347E2"/>
  </w:style>
  <w:style w:type="character" w:customStyle="1" w:styleId="WW-Absatz-Standardschriftart">
    <w:name w:val="WW-Absatz-Standardschriftart"/>
    <w:rsid w:val="00A347E2"/>
  </w:style>
  <w:style w:type="character" w:customStyle="1" w:styleId="WW-Absatz-Standardschriftart1">
    <w:name w:val="WW-Absatz-Standardschriftart1"/>
    <w:rsid w:val="00A347E2"/>
  </w:style>
  <w:style w:type="character" w:customStyle="1" w:styleId="WW-Absatz-Standardschriftart11">
    <w:name w:val="WW-Absatz-Standardschriftart11"/>
    <w:rsid w:val="00A347E2"/>
  </w:style>
  <w:style w:type="character" w:customStyle="1" w:styleId="Marcas">
    <w:name w:val="Marcas"/>
    <w:rsid w:val="00A347E2"/>
    <w:rPr>
      <w:rFonts w:ascii="OpenSymbol" w:eastAsia="OpenSymbol" w:hAnsi="OpenSymbol" w:cs="OpenSymbol"/>
    </w:rPr>
  </w:style>
  <w:style w:type="paragraph" w:customStyle="1" w:styleId="Ttulo10">
    <w:name w:val="Título1"/>
    <w:basedOn w:val="Normal"/>
    <w:next w:val="Corpodetexto"/>
    <w:rsid w:val="00A347E2"/>
    <w:pPr>
      <w:keepNext/>
      <w:spacing w:before="240" w:after="120"/>
    </w:pPr>
    <w:rPr>
      <w:rFonts w:ascii="Arial" w:eastAsia="MS Mincho" w:hAnsi="Arial" w:cs="Tahoma"/>
      <w:sz w:val="28"/>
      <w:szCs w:val="28"/>
    </w:rPr>
  </w:style>
  <w:style w:type="paragraph" w:styleId="Corpodetexto">
    <w:name w:val="Body Text"/>
    <w:basedOn w:val="Normal"/>
    <w:link w:val="CorpodetextoChar"/>
    <w:rsid w:val="00A347E2"/>
    <w:pPr>
      <w:spacing w:after="120"/>
    </w:pPr>
  </w:style>
  <w:style w:type="paragraph" w:styleId="Lista">
    <w:name w:val="List"/>
    <w:basedOn w:val="Corpodetexto"/>
    <w:rsid w:val="00A347E2"/>
    <w:rPr>
      <w:rFonts w:cs="Tahoma"/>
    </w:rPr>
  </w:style>
  <w:style w:type="paragraph" w:customStyle="1" w:styleId="Legenda1">
    <w:name w:val="Legenda1"/>
    <w:basedOn w:val="Normal"/>
    <w:rsid w:val="00A347E2"/>
    <w:pPr>
      <w:suppressLineNumbers/>
      <w:spacing w:before="120" w:after="120"/>
    </w:pPr>
    <w:rPr>
      <w:rFonts w:cs="Tahoma"/>
      <w:i/>
      <w:iCs/>
    </w:rPr>
  </w:style>
  <w:style w:type="paragraph" w:customStyle="1" w:styleId="ndice">
    <w:name w:val="Índice"/>
    <w:basedOn w:val="Normal"/>
    <w:rsid w:val="00A347E2"/>
    <w:pPr>
      <w:suppressLineNumbers/>
    </w:pPr>
    <w:rPr>
      <w:rFonts w:cs="Tahoma"/>
    </w:rPr>
  </w:style>
  <w:style w:type="paragraph" w:customStyle="1" w:styleId="WW-Corpodetexto2">
    <w:name w:val="WW-Corpo de texto 2"/>
    <w:basedOn w:val="Normal"/>
    <w:rsid w:val="00A347E2"/>
    <w:pPr>
      <w:jc w:val="both"/>
    </w:pPr>
    <w:rPr>
      <w:rFonts w:ascii="Arial" w:hAnsi="Arial"/>
      <w:szCs w:val="20"/>
    </w:rPr>
  </w:style>
  <w:style w:type="paragraph" w:styleId="Recuodecorpodetexto">
    <w:name w:val="Body Text Indent"/>
    <w:basedOn w:val="Normal"/>
    <w:link w:val="RecuodecorpodetextoChar"/>
    <w:rsid w:val="00A347E2"/>
    <w:pPr>
      <w:spacing w:line="360" w:lineRule="auto"/>
      <w:jc w:val="both"/>
    </w:pPr>
    <w:rPr>
      <w:color w:val="000000"/>
    </w:rPr>
  </w:style>
  <w:style w:type="paragraph" w:styleId="Cabealho">
    <w:name w:val="header"/>
    <w:aliases w:val="Cabeçalho1,Cabeçalho superior"/>
    <w:basedOn w:val="Normal"/>
    <w:link w:val="CabealhoChar"/>
    <w:uiPriority w:val="99"/>
    <w:rsid w:val="00A347E2"/>
    <w:pPr>
      <w:tabs>
        <w:tab w:val="center" w:pos="4419"/>
        <w:tab w:val="right" w:pos="8838"/>
      </w:tabs>
    </w:pPr>
  </w:style>
  <w:style w:type="paragraph" w:styleId="Rodap">
    <w:name w:val="footer"/>
    <w:basedOn w:val="Normal"/>
    <w:link w:val="RodapChar"/>
    <w:uiPriority w:val="99"/>
    <w:rsid w:val="00A347E2"/>
    <w:pPr>
      <w:tabs>
        <w:tab w:val="center" w:pos="4419"/>
        <w:tab w:val="right" w:pos="8838"/>
      </w:tabs>
    </w:pPr>
    <w:rPr>
      <w:lang w:val="pt-PT"/>
    </w:rPr>
  </w:style>
  <w:style w:type="paragraph" w:styleId="NormalWeb">
    <w:name w:val="Normal (Web)"/>
    <w:basedOn w:val="Normal"/>
    <w:rsid w:val="00A347E2"/>
    <w:pPr>
      <w:spacing w:before="100" w:after="100"/>
    </w:pPr>
    <w:rPr>
      <w:rFonts w:ascii="Arial Unicode MS" w:eastAsia="Arial Unicode MS" w:hAnsi="Arial Unicode MS" w:cs="Arial Unicode MS"/>
    </w:rPr>
  </w:style>
  <w:style w:type="paragraph" w:customStyle="1" w:styleId="CG1">
    <w:name w:val="CG1"/>
    <w:basedOn w:val="Normal"/>
    <w:rsid w:val="00A347E2"/>
    <w:pPr>
      <w:spacing w:after="120"/>
      <w:jc w:val="both"/>
    </w:pPr>
    <w:rPr>
      <w:sz w:val="22"/>
      <w:szCs w:val="20"/>
    </w:rPr>
  </w:style>
  <w:style w:type="paragraph" w:customStyle="1" w:styleId="Contedodetabela">
    <w:name w:val="Conteúdo de tabela"/>
    <w:basedOn w:val="Normal"/>
    <w:rsid w:val="00A347E2"/>
    <w:pPr>
      <w:suppressLineNumbers/>
    </w:pPr>
  </w:style>
  <w:style w:type="paragraph" w:customStyle="1" w:styleId="Ttulodetabela">
    <w:name w:val="Título de tabela"/>
    <w:basedOn w:val="Contedodetabela"/>
    <w:rsid w:val="00A347E2"/>
    <w:pPr>
      <w:jc w:val="center"/>
    </w:pPr>
    <w:rPr>
      <w:b/>
      <w:bCs/>
    </w:rPr>
  </w:style>
  <w:style w:type="character" w:customStyle="1" w:styleId="Ttulo7Char">
    <w:name w:val="Título 7 Char"/>
    <w:basedOn w:val="Fontepargpadro"/>
    <w:link w:val="Ttulo7"/>
    <w:rsid w:val="006C5378"/>
    <w:rPr>
      <w:rFonts w:ascii="Calibri" w:eastAsia="Times New Roman" w:hAnsi="Calibri" w:cs="Times New Roman"/>
      <w:kern w:val="1"/>
      <w:sz w:val="24"/>
      <w:szCs w:val="24"/>
    </w:rPr>
  </w:style>
  <w:style w:type="paragraph" w:customStyle="1" w:styleId="Corpodetexto25">
    <w:name w:val="Corpo de texto 25"/>
    <w:basedOn w:val="Normal"/>
    <w:rsid w:val="006C5378"/>
    <w:pPr>
      <w:ind w:firstLine="2835"/>
      <w:jc w:val="both"/>
    </w:pPr>
    <w:rPr>
      <w:rFonts w:eastAsia="Arial Unicode MS" w:cs="Tahoma"/>
      <w:kern w:val="0"/>
      <w:szCs w:val="20"/>
    </w:rPr>
  </w:style>
  <w:style w:type="paragraph" w:customStyle="1" w:styleId="PADRAO">
    <w:name w:val="PADRAO"/>
    <w:basedOn w:val="Normal"/>
    <w:rsid w:val="006C5378"/>
    <w:pPr>
      <w:jc w:val="both"/>
    </w:pPr>
    <w:rPr>
      <w:rFonts w:ascii="Tms Rmn" w:eastAsia="Arial Unicode MS" w:hAnsi="Tms Rmn" w:cs="Tahoma"/>
      <w:kern w:val="0"/>
      <w:szCs w:val="20"/>
    </w:rPr>
  </w:style>
  <w:style w:type="character" w:customStyle="1" w:styleId="Ttulo8Char">
    <w:name w:val="Título 8 Char"/>
    <w:basedOn w:val="Fontepargpadro"/>
    <w:link w:val="Ttulo8"/>
    <w:rsid w:val="00483281"/>
    <w:rPr>
      <w:rFonts w:ascii="Calibri" w:eastAsia="Times New Roman" w:hAnsi="Calibri" w:cs="Times New Roman"/>
      <w:i/>
      <w:iCs/>
      <w:kern w:val="1"/>
      <w:sz w:val="24"/>
      <w:szCs w:val="24"/>
    </w:rPr>
  </w:style>
  <w:style w:type="character" w:customStyle="1" w:styleId="Ttulo3Char">
    <w:name w:val="Título 3 Char"/>
    <w:basedOn w:val="Fontepargpadro"/>
    <w:link w:val="Ttulo3"/>
    <w:rsid w:val="00483281"/>
    <w:rPr>
      <w:b/>
      <w:lang w:eastAsia="ar-SA"/>
    </w:rPr>
  </w:style>
  <w:style w:type="character" w:customStyle="1" w:styleId="Ttulo4Char">
    <w:name w:val="Título 4 Char"/>
    <w:basedOn w:val="Fontepargpadro"/>
    <w:link w:val="Ttulo4"/>
    <w:rsid w:val="00483281"/>
    <w:rPr>
      <w:b/>
      <w:sz w:val="28"/>
      <w:lang w:eastAsia="ar-SA"/>
    </w:rPr>
  </w:style>
  <w:style w:type="character" w:customStyle="1" w:styleId="Ttulo5Char">
    <w:name w:val="Título 5 Char"/>
    <w:basedOn w:val="Fontepargpadro"/>
    <w:link w:val="Ttulo5"/>
    <w:rsid w:val="00483281"/>
    <w:rPr>
      <w:b/>
      <w:sz w:val="24"/>
      <w:lang w:eastAsia="ar-SA"/>
    </w:rPr>
  </w:style>
  <w:style w:type="character" w:customStyle="1" w:styleId="Ttulo6Char">
    <w:name w:val="Título 6 Char"/>
    <w:basedOn w:val="Fontepargpadro"/>
    <w:link w:val="Ttulo6"/>
    <w:rsid w:val="00483281"/>
    <w:rPr>
      <w:b/>
      <w:bCs/>
      <w:szCs w:val="24"/>
      <w:lang w:eastAsia="ar-SA"/>
    </w:rPr>
  </w:style>
  <w:style w:type="character" w:customStyle="1" w:styleId="Ttulo1Char">
    <w:name w:val="Título 1 Char"/>
    <w:basedOn w:val="Fontepargpadro"/>
    <w:link w:val="Ttulo1"/>
    <w:rsid w:val="00483281"/>
    <w:rPr>
      <w:rFonts w:eastAsia="Lucida Sans Unicode"/>
      <w:b/>
      <w:bCs/>
      <w:kern w:val="1"/>
      <w:sz w:val="24"/>
      <w:szCs w:val="24"/>
    </w:rPr>
  </w:style>
  <w:style w:type="character" w:customStyle="1" w:styleId="Ttulo2Char">
    <w:name w:val="Título 2 Char"/>
    <w:basedOn w:val="Fontepargpadro"/>
    <w:link w:val="Ttulo2"/>
    <w:rsid w:val="00483281"/>
    <w:rPr>
      <w:rFonts w:eastAsia="Lucida Sans Unicode"/>
      <w:b/>
      <w:bCs/>
      <w:kern w:val="1"/>
      <w:sz w:val="24"/>
      <w:szCs w:val="24"/>
    </w:rPr>
  </w:style>
  <w:style w:type="character" w:customStyle="1" w:styleId="Ttulo9Char">
    <w:name w:val="Título 9 Char"/>
    <w:aliases w:val="Título 9 - Anexos Char,(Apêndice) Char"/>
    <w:basedOn w:val="Fontepargpadro"/>
    <w:link w:val="Ttulo9"/>
    <w:rsid w:val="00483281"/>
    <w:rPr>
      <w:rFonts w:eastAsia="Lucida Sans Unicode"/>
      <w:b/>
      <w:bCs/>
      <w:color w:val="FF0000"/>
      <w:kern w:val="1"/>
      <w:szCs w:val="24"/>
    </w:rPr>
  </w:style>
  <w:style w:type="character" w:customStyle="1" w:styleId="WW8Num3z0">
    <w:name w:val="WW8Num3z0"/>
    <w:rsid w:val="00483281"/>
    <w:rPr>
      <w:b/>
      <w:bCs/>
    </w:rPr>
  </w:style>
  <w:style w:type="character" w:customStyle="1" w:styleId="WW8Num5z0">
    <w:name w:val="WW8Num5z0"/>
    <w:rsid w:val="00483281"/>
    <w:rPr>
      <w:b w:val="0"/>
      <w:bCs w:val="0"/>
      <w:sz w:val="24"/>
      <w:szCs w:val="24"/>
    </w:rPr>
  </w:style>
  <w:style w:type="character" w:customStyle="1" w:styleId="WW8Num6z0">
    <w:name w:val="WW8Num6z0"/>
    <w:rsid w:val="00483281"/>
    <w:rPr>
      <w:rFonts w:ascii="Symbol" w:hAnsi="Symbol"/>
      <w:b w:val="0"/>
      <w:bCs w:val="0"/>
      <w:sz w:val="24"/>
      <w:szCs w:val="24"/>
    </w:rPr>
  </w:style>
  <w:style w:type="character" w:customStyle="1" w:styleId="WW8Num7z0">
    <w:name w:val="WW8Num7z0"/>
    <w:rsid w:val="00483281"/>
    <w:rPr>
      <w:rFonts w:ascii="Symbol" w:hAnsi="Symbol"/>
    </w:rPr>
  </w:style>
  <w:style w:type="character" w:customStyle="1" w:styleId="WW8Num10z0">
    <w:name w:val="WW8Num10z0"/>
    <w:rsid w:val="00483281"/>
    <w:rPr>
      <w:rFonts w:ascii="Proxy 9" w:hAnsi="Proxy 9"/>
    </w:rPr>
  </w:style>
  <w:style w:type="character" w:customStyle="1" w:styleId="WW8Num11z0">
    <w:name w:val="WW8Num11z0"/>
    <w:rsid w:val="00483281"/>
    <w:rPr>
      <w:rFonts w:ascii="Symbol" w:hAnsi="Symbol"/>
    </w:rPr>
  </w:style>
  <w:style w:type="character" w:customStyle="1" w:styleId="WW8Num11z1">
    <w:name w:val="WW8Num11z1"/>
    <w:rsid w:val="00483281"/>
    <w:rPr>
      <w:rFonts w:ascii="Arial" w:hAnsi="Arial"/>
      <w:b/>
      <w:i w:val="0"/>
      <w:sz w:val="24"/>
    </w:rPr>
  </w:style>
  <w:style w:type="character" w:customStyle="1" w:styleId="WW8Num11z2">
    <w:name w:val="WW8Num11z2"/>
    <w:rsid w:val="00483281"/>
    <w:rPr>
      <w:rFonts w:ascii="Arial" w:hAnsi="Arial"/>
      <w:b w:val="0"/>
      <w:i w:val="0"/>
      <w:sz w:val="24"/>
    </w:rPr>
  </w:style>
  <w:style w:type="character" w:customStyle="1" w:styleId="Fontepargpadro5">
    <w:name w:val="Fonte parág. padrão5"/>
    <w:rsid w:val="00483281"/>
  </w:style>
  <w:style w:type="character" w:customStyle="1" w:styleId="WW8Num1z0">
    <w:name w:val="WW8Num1z0"/>
    <w:rsid w:val="00483281"/>
    <w:rPr>
      <w:rFonts w:ascii="Symbol" w:hAnsi="Symbol"/>
    </w:rPr>
  </w:style>
  <w:style w:type="character" w:customStyle="1" w:styleId="WW8Num4z0">
    <w:name w:val="WW8Num4z0"/>
    <w:rsid w:val="00483281"/>
    <w:rPr>
      <w:rFonts w:ascii="Symbol" w:hAnsi="Symbol"/>
    </w:rPr>
  </w:style>
  <w:style w:type="character" w:customStyle="1" w:styleId="WW8Num8z0">
    <w:name w:val="WW8Num8z0"/>
    <w:rsid w:val="00483281"/>
    <w:rPr>
      <w:rFonts w:ascii="Symbol" w:hAnsi="Symbol"/>
    </w:rPr>
  </w:style>
  <w:style w:type="character" w:customStyle="1" w:styleId="WW8Num9z0">
    <w:name w:val="WW8Num9z0"/>
    <w:rsid w:val="00483281"/>
    <w:rPr>
      <w:rFonts w:ascii="Symbol" w:hAnsi="Symbol"/>
    </w:rPr>
  </w:style>
  <w:style w:type="character" w:customStyle="1" w:styleId="WW8Num12z0">
    <w:name w:val="WW8Num12z0"/>
    <w:rsid w:val="00483281"/>
    <w:rPr>
      <w:rFonts w:ascii="Proxy 9" w:hAnsi="Proxy 9"/>
    </w:rPr>
  </w:style>
  <w:style w:type="character" w:customStyle="1" w:styleId="WW8Num13z0">
    <w:name w:val="WW8Num13z0"/>
    <w:rsid w:val="00483281"/>
    <w:rPr>
      <w:rFonts w:ascii="Symbol" w:hAnsi="Symbol"/>
    </w:rPr>
  </w:style>
  <w:style w:type="character" w:customStyle="1" w:styleId="WW8Num15z0">
    <w:name w:val="WW8Num15z0"/>
    <w:rsid w:val="00483281"/>
    <w:rPr>
      <w:rFonts w:ascii="Proxy 9" w:hAnsi="Proxy 9"/>
    </w:rPr>
  </w:style>
  <w:style w:type="character" w:customStyle="1" w:styleId="WW8Num16z0">
    <w:name w:val="WW8Num16z0"/>
    <w:rsid w:val="00483281"/>
    <w:rPr>
      <w:rFonts w:ascii="StarSymbol" w:hAnsi="StarSymbol"/>
    </w:rPr>
  </w:style>
  <w:style w:type="character" w:customStyle="1" w:styleId="WW8Num17z0">
    <w:name w:val="WW8Num17z0"/>
    <w:rsid w:val="00483281"/>
    <w:rPr>
      <w:rFonts w:ascii="Symbol" w:hAnsi="Symbol"/>
    </w:rPr>
  </w:style>
  <w:style w:type="character" w:customStyle="1" w:styleId="WW8Num18z0">
    <w:name w:val="WW8Num18z0"/>
    <w:rsid w:val="00483281"/>
    <w:rPr>
      <w:rFonts w:ascii="Symbol" w:hAnsi="Symbol"/>
    </w:rPr>
  </w:style>
  <w:style w:type="character" w:customStyle="1" w:styleId="WW8Num19z0">
    <w:name w:val="WW8Num19z0"/>
    <w:rsid w:val="00483281"/>
    <w:rPr>
      <w:rFonts w:ascii="Symbol" w:hAnsi="Symbol"/>
    </w:rPr>
  </w:style>
  <w:style w:type="character" w:customStyle="1" w:styleId="WW8Num20z0">
    <w:name w:val="WW8Num20z0"/>
    <w:rsid w:val="00483281"/>
    <w:rPr>
      <w:rFonts w:ascii="Symbol" w:hAnsi="Symbol"/>
    </w:rPr>
  </w:style>
  <w:style w:type="character" w:customStyle="1" w:styleId="WW8Num22z0">
    <w:name w:val="WW8Num22z0"/>
    <w:rsid w:val="00483281"/>
    <w:rPr>
      <w:rFonts w:ascii="Symbol" w:hAnsi="Symbol"/>
    </w:rPr>
  </w:style>
  <w:style w:type="character" w:customStyle="1" w:styleId="WW8Num23z0">
    <w:name w:val="WW8Num23z0"/>
    <w:rsid w:val="00483281"/>
    <w:rPr>
      <w:rFonts w:ascii="Symbol" w:hAnsi="Symbol"/>
    </w:rPr>
  </w:style>
  <w:style w:type="character" w:customStyle="1" w:styleId="WW8Num24z0">
    <w:name w:val="WW8Num24z0"/>
    <w:rsid w:val="00483281"/>
    <w:rPr>
      <w:rFonts w:ascii="Symbol" w:hAnsi="Symbol"/>
    </w:rPr>
  </w:style>
  <w:style w:type="character" w:customStyle="1" w:styleId="WW8Num25z0">
    <w:name w:val="WW8Num25z0"/>
    <w:rsid w:val="00483281"/>
    <w:rPr>
      <w:rFonts w:ascii="StarSymbol" w:hAnsi="StarSymbol"/>
    </w:rPr>
  </w:style>
  <w:style w:type="character" w:customStyle="1" w:styleId="WW8Num26z0">
    <w:name w:val="WW8Num26z0"/>
    <w:rsid w:val="00483281"/>
    <w:rPr>
      <w:rFonts w:ascii="Symbol" w:hAnsi="Symbol"/>
    </w:rPr>
  </w:style>
  <w:style w:type="character" w:customStyle="1" w:styleId="WW8Num27z0">
    <w:name w:val="WW8Num27z0"/>
    <w:rsid w:val="00483281"/>
    <w:rPr>
      <w:rFonts w:ascii="Symbol" w:hAnsi="Symbol"/>
    </w:rPr>
  </w:style>
  <w:style w:type="character" w:customStyle="1" w:styleId="WW8Num28z0">
    <w:name w:val="WW8Num28z0"/>
    <w:rsid w:val="00483281"/>
    <w:rPr>
      <w:rFonts w:ascii="Symbol" w:hAnsi="Symbol"/>
    </w:rPr>
  </w:style>
  <w:style w:type="character" w:customStyle="1" w:styleId="WW8Num29z0">
    <w:name w:val="WW8Num29z0"/>
    <w:rsid w:val="00483281"/>
    <w:rPr>
      <w:rFonts w:ascii="StarSymbol" w:hAnsi="StarSymbol"/>
    </w:rPr>
  </w:style>
  <w:style w:type="character" w:customStyle="1" w:styleId="WW8Num30z0">
    <w:name w:val="WW8Num30z0"/>
    <w:rsid w:val="00483281"/>
    <w:rPr>
      <w:rFonts w:ascii="StarSymbol" w:hAnsi="StarSymbol"/>
    </w:rPr>
  </w:style>
  <w:style w:type="character" w:customStyle="1" w:styleId="WW8Num31z0">
    <w:name w:val="WW8Num31z0"/>
    <w:rsid w:val="00483281"/>
    <w:rPr>
      <w:rFonts w:ascii="Symbol" w:hAnsi="Symbol"/>
    </w:rPr>
  </w:style>
  <w:style w:type="character" w:customStyle="1" w:styleId="WW8Num32z0">
    <w:name w:val="WW8Num32z0"/>
    <w:rsid w:val="00483281"/>
    <w:rPr>
      <w:rFonts w:ascii="StarSymbol" w:hAnsi="StarSymbol"/>
    </w:rPr>
  </w:style>
  <w:style w:type="character" w:customStyle="1" w:styleId="WW8Num33z0">
    <w:name w:val="WW8Num33z0"/>
    <w:rsid w:val="00483281"/>
    <w:rPr>
      <w:rFonts w:ascii="Symbol" w:hAnsi="Symbol"/>
      <w:sz w:val="16"/>
    </w:rPr>
  </w:style>
  <w:style w:type="character" w:customStyle="1" w:styleId="WW8Num34z0">
    <w:name w:val="WW8Num34z0"/>
    <w:rsid w:val="00483281"/>
    <w:rPr>
      <w:rFonts w:ascii="Symbol" w:hAnsi="Symbol"/>
    </w:rPr>
  </w:style>
  <w:style w:type="character" w:customStyle="1" w:styleId="WW8Num35z0">
    <w:name w:val="WW8Num35z0"/>
    <w:rsid w:val="00483281"/>
    <w:rPr>
      <w:rFonts w:ascii="Symbol" w:hAnsi="Symbol"/>
      <w:sz w:val="16"/>
    </w:rPr>
  </w:style>
  <w:style w:type="character" w:customStyle="1" w:styleId="WW8Num36z0">
    <w:name w:val="WW8Num36z0"/>
    <w:rsid w:val="00483281"/>
    <w:rPr>
      <w:b/>
    </w:rPr>
  </w:style>
  <w:style w:type="character" w:customStyle="1" w:styleId="WW8Num37z0">
    <w:name w:val="WW8Num37z0"/>
    <w:rsid w:val="00483281"/>
    <w:rPr>
      <w:rFonts w:ascii="Symbol" w:hAnsi="Symbol"/>
    </w:rPr>
  </w:style>
  <w:style w:type="character" w:customStyle="1" w:styleId="WW8Num39z0">
    <w:name w:val="WW8Num39z0"/>
    <w:rsid w:val="00483281"/>
    <w:rPr>
      <w:rFonts w:ascii="Symbol" w:hAnsi="Symbol"/>
    </w:rPr>
  </w:style>
  <w:style w:type="character" w:customStyle="1" w:styleId="WW8Num40z0">
    <w:name w:val="WW8Num40z0"/>
    <w:rsid w:val="00483281"/>
    <w:rPr>
      <w:rFonts w:ascii="Symbol" w:hAnsi="Symbol"/>
      <w:sz w:val="16"/>
    </w:rPr>
  </w:style>
  <w:style w:type="character" w:customStyle="1" w:styleId="WW8Num41z0">
    <w:name w:val="WW8Num41z0"/>
    <w:rsid w:val="00483281"/>
    <w:rPr>
      <w:rFonts w:ascii="Symbol" w:hAnsi="Symbol"/>
    </w:rPr>
  </w:style>
  <w:style w:type="character" w:customStyle="1" w:styleId="WW8Num42z0">
    <w:name w:val="WW8Num42z0"/>
    <w:rsid w:val="00483281"/>
    <w:rPr>
      <w:rFonts w:ascii="Symbol" w:hAnsi="Symbol"/>
    </w:rPr>
  </w:style>
  <w:style w:type="character" w:customStyle="1" w:styleId="WW8Num43z0">
    <w:name w:val="WW8Num43z0"/>
    <w:rsid w:val="00483281"/>
    <w:rPr>
      <w:rFonts w:ascii="Symbol" w:hAnsi="Symbol"/>
    </w:rPr>
  </w:style>
  <w:style w:type="character" w:customStyle="1" w:styleId="WW8Num44z0">
    <w:name w:val="WW8Num44z0"/>
    <w:rsid w:val="00483281"/>
    <w:rPr>
      <w:rFonts w:ascii="Times New Roman" w:hAnsi="Times New Roman"/>
    </w:rPr>
  </w:style>
  <w:style w:type="character" w:customStyle="1" w:styleId="WW8Num45z0">
    <w:name w:val="WW8Num45z0"/>
    <w:rsid w:val="00483281"/>
    <w:rPr>
      <w:rFonts w:ascii="Symbol" w:hAnsi="Symbol"/>
      <w:b/>
      <w:i w:val="0"/>
      <w:sz w:val="24"/>
    </w:rPr>
  </w:style>
  <w:style w:type="character" w:customStyle="1" w:styleId="WW8Num46z0">
    <w:name w:val="WW8Num46z0"/>
    <w:rsid w:val="00483281"/>
    <w:rPr>
      <w:rFonts w:ascii="Symbol" w:hAnsi="Symbol"/>
    </w:rPr>
  </w:style>
  <w:style w:type="character" w:customStyle="1" w:styleId="WW8Num48z0">
    <w:name w:val="WW8Num48z0"/>
    <w:rsid w:val="00483281"/>
    <w:rPr>
      <w:rFonts w:ascii="Symbol" w:hAnsi="Symbol"/>
    </w:rPr>
  </w:style>
  <w:style w:type="character" w:customStyle="1" w:styleId="WW8Num50z0">
    <w:name w:val="WW8Num50z0"/>
    <w:rsid w:val="00483281"/>
    <w:rPr>
      <w:rFonts w:ascii="Symbol" w:hAnsi="Symbol"/>
    </w:rPr>
  </w:style>
  <w:style w:type="character" w:customStyle="1" w:styleId="WW8Num51z0">
    <w:name w:val="WW8Num51z0"/>
    <w:rsid w:val="00483281"/>
    <w:rPr>
      <w:rFonts w:ascii="Proxy 9" w:hAnsi="Proxy 9"/>
    </w:rPr>
  </w:style>
  <w:style w:type="character" w:customStyle="1" w:styleId="WW8Num52z0">
    <w:name w:val="WW8Num52z0"/>
    <w:rsid w:val="00483281"/>
    <w:rPr>
      <w:rFonts w:ascii="Arial" w:hAnsi="Arial"/>
      <w:b/>
      <w:i w:val="0"/>
      <w:sz w:val="24"/>
    </w:rPr>
  </w:style>
  <w:style w:type="character" w:customStyle="1" w:styleId="WW8Num52z2">
    <w:name w:val="WW8Num52z2"/>
    <w:rsid w:val="00483281"/>
    <w:rPr>
      <w:rFonts w:ascii="Arial" w:hAnsi="Arial"/>
      <w:b w:val="0"/>
      <w:i w:val="0"/>
      <w:sz w:val="24"/>
    </w:rPr>
  </w:style>
  <w:style w:type="character" w:customStyle="1" w:styleId="WW8Num53z0">
    <w:name w:val="WW8Num53z0"/>
    <w:rsid w:val="00483281"/>
    <w:rPr>
      <w:rFonts w:ascii="Symbol" w:hAnsi="Symbol"/>
    </w:rPr>
  </w:style>
  <w:style w:type="character" w:customStyle="1" w:styleId="WW8Num56z0">
    <w:name w:val="WW8Num56z0"/>
    <w:rsid w:val="00483281"/>
    <w:rPr>
      <w:rFonts w:ascii="Technic" w:hAnsi="Technic"/>
    </w:rPr>
  </w:style>
  <w:style w:type="character" w:customStyle="1" w:styleId="WW8Num57z0">
    <w:name w:val="WW8Num57z0"/>
    <w:rsid w:val="00483281"/>
    <w:rPr>
      <w:rFonts w:ascii="Symbol" w:hAnsi="Symbol"/>
    </w:rPr>
  </w:style>
  <w:style w:type="character" w:customStyle="1" w:styleId="WW8Num59z0">
    <w:name w:val="WW8Num59z0"/>
    <w:rsid w:val="00483281"/>
    <w:rPr>
      <w:b/>
    </w:rPr>
  </w:style>
  <w:style w:type="character" w:customStyle="1" w:styleId="WW8Num64z0">
    <w:name w:val="WW8Num64z0"/>
    <w:rsid w:val="00483281"/>
    <w:rPr>
      <w:rFonts w:ascii="Wingdings" w:hAnsi="Wingdings"/>
    </w:rPr>
  </w:style>
  <w:style w:type="character" w:customStyle="1" w:styleId="WW8Num68z1">
    <w:name w:val="WW8Num68z1"/>
    <w:rsid w:val="00483281"/>
    <w:rPr>
      <w:rFonts w:ascii="Times New Roman" w:eastAsia="Times New Roman" w:hAnsi="Times New Roman" w:cs="Times New Roman"/>
    </w:rPr>
  </w:style>
  <w:style w:type="character" w:customStyle="1" w:styleId="WW8Num71z0">
    <w:name w:val="WW8Num71z0"/>
    <w:rsid w:val="00483281"/>
    <w:rPr>
      <w:rFonts w:ascii="Wingdings" w:hAnsi="Wingdings"/>
    </w:rPr>
  </w:style>
  <w:style w:type="character" w:customStyle="1" w:styleId="WW8Num71z1">
    <w:name w:val="WW8Num71z1"/>
    <w:rsid w:val="00483281"/>
    <w:rPr>
      <w:rFonts w:ascii="Courier New" w:hAnsi="Courier New"/>
    </w:rPr>
  </w:style>
  <w:style w:type="character" w:customStyle="1" w:styleId="WW8Num71z3">
    <w:name w:val="WW8Num71z3"/>
    <w:rsid w:val="00483281"/>
    <w:rPr>
      <w:rFonts w:ascii="Symbol" w:hAnsi="Symbol"/>
    </w:rPr>
  </w:style>
  <w:style w:type="character" w:customStyle="1" w:styleId="WW8Num72z0">
    <w:name w:val="WW8Num72z0"/>
    <w:rsid w:val="00483281"/>
    <w:rPr>
      <w:b/>
    </w:rPr>
  </w:style>
  <w:style w:type="character" w:customStyle="1" w:styleId="WW8Num73z0">
    <w:name w:val="WW8Num73z0"/>
    <w:rsid w:val="00483281"/>
    <w:rPr>
      <w:rFonts w:ascii="Symbol" w:hAnsi="Symbol"/>
    </w:rPr>
  </w:style>
  <w:style w:type="character" w:customStyle="1" w:styleId="WW8Num77z1">
    <w:name w:val="WW8Num77z1"/>
    <w:rsid w:val="00483281"/>
    <w:rPr>
      <w:rFonts w:ascii="Symbol" w:eastAsia="Times New Roman" w:hAnsi="Symbol" w:cs="Tahoma"/>
    </w:rPr>
  </w:style>
  <w:style w:type="character" w:customStyle="1" w:styleId="WW8Num83z0">
    <w:name w:val="WW8Num83z0"/>
    <w:rsid w:val="00483281"/>
    <w:rPr>
      <w:b/>
    </w:rPr>
  </w:style>
  <w:style w:type="character" w:customStyle="1" w:styleId="WW8Num84z0">
    <w:name w:val="WW8Num84z0"/>
    <w:rsid w:val="00483281"/>
    <w:rPr>
      <w:rFonts w:ascii="Arial" w:hAnsi="Arial"/>
      <w:b/>
      <w:i w:val="0"/>
      <w:color w:val="auto"/>
      <w:sz w:val="24"/>
    </w:rPr>
  </w:style>
  <w:style w:type="character" w:customStyle="1" w:styleId="WW8Num84z1">
    <w:name w:val="WW8Num84z1"/>
    <w:rsid w:val="00483281"/>
    <w:rPr>
      <w:rFonts w:ascii="Arial" w:hAnsi="Arial"/>
      <w:b/>
      <w:i w:val="0"/>
      <w:sz w:val="24"/>
    </w:rPr>
  </w:style>
  <w:style w:type="character" w:customStyle="1" w:styleId="WW8Num84z2">
    <w:name w:val="WW8Num84z2"/>
    <w:rsid w:val="00483281"/>
    <w:rPr>
      <w:rFonts w:ascii="Arial" w:hAnsi="Arial"/>
      <w:b w:val="0"/>
      <w:i w:val="0"/>
      <w:sz w:val="24"/>
    </w:rPr>
  </w:style>
  <w:style w:type="character" w:customStyle="1" w:styleId="Fontepargpadro4">
    <w:name w:val="Fonte parág. padrão4"/>
    <w:rsid w:val="00483281"/>
  </w:style>
  <w:style w:type="character" w:styleId="Hyperlink">
    <w:name w:val="Hyperlink"/>
    <w:basedOn w:val="Fontepargpadro4"/>
    <w:rsid w:val="00483281"/>
    <w:rPr>
      <w:color w:val="0000FF"/>
      <w:u w:val="single"/>
    </w:rPr>
  </w:style>
  <w:style w:type="character" w:styleId="Nmerodepgina">
    <w:name w:val="page number"/>
    <w:basedOn w:val="Fontepargpadro4"/>
    <w:rsid w:val="00483281"/>
  </w:style>
  <w:style w:type="character" w:styleId="HiperlinkVisitado">
    <w:name w:val="FollowedHyperlink"/>
    <w:basedOn w:val="Fontepargpadro4"/>
    <w:rsid w:val="00483281"/>
    <w:rPr>
      <w:color w:val="800080"/>
      <w:u w:val="single"/>
    </w:rPr>
  </w:style>
  <w:style w:type="character" w:styleId="Forte">
    <w:name w:val="Strong"/>
    <w:basedOn w:val="Fontepargpadro4"/>
    <w:qFormat/>
    <w:rsid w:val="00483281"/>
    <w:rPr>
      <w:b/>
      <w:bCs/>
    </w:rPr>
  </w:style>
  <w:style w:type="character" w:styleId="Nmerodelinha">
    <w:name w:val="line number"/>
    <w:basedOn w:val="Fontepargpadro4"/>
    <w:rsid w:val="00483281"/>
  </w:style>
  <w:style w:type="character" w:customStyle="1" w:styleId="WW-Fontepargpadro">
    <w:name w:val="WW-Fonte parág. padrão"/>
    <w:rsid w:val="00483281"/>
    <w:rPr>
      <w:sz w:val="24"/>
      <w:szCs w:val="24"/>
    </w:rPr>
  </w:style>
  <w:style w:type="character" w:customStyle="1" w:styleId="Nmerodepginas">
    <w:name w:val="Número de páginas"/>
    <w:basedOn w:val="WW-Fontepargpadro"/>
    <w:rsid w:val="00483281"/>
  </w:style>
  <w:style w:type="character" w:customStyle="1" w:styleId="EstiloLatimArialComplexoArialLatim12ptComplexo11Char">
    <w:name w:val="Estilo (Latim) Arial (Complexo) Arial (Latim) 12 pt (Complexo) 11... Char"/>
    <w:basedOn w:val="Fontepargpadro4"/>
    <w:rsid w:val="00483281"/>
    <w:rPr>
      <w:rFonts w:ascii="Arial" w:hAnsi="Arial" w:cs="Arial"/>
      <w:sz w:val="24"/>
      <w:szCs w:val="22"/>
      <w:lang w:val="pt-BR" w:eastAsia="ar-SA" w:bidi="ar-SA"/>
    </w:rPr>
  </w:style>
  <w:style w:type="character" w:customStyle="1" w:styleId="destaque1">
    <w:name w:val="destaque1"/>
    <w:basedOn w:val="Fontepargpadro4"/>
    <w:rsid w:val="00483281"/>
    <w:rPr>
      <w:rFonts w:ascii="Arial" w:hAnsi="Arial" w:cs="Arial"/>
      <w:b/>
      <w:bCs/>
      <w:color w:val="666666"/>
      <w:sz w:val="17"/>
      <w:szCs w:val="17"/>
    </w:rPr>
  </w:style>
  <w:style w:type="character" w:customStyle="1" w:styleId="comum1">
    <w:name w:val="comum1"/>
    <w:basedOn w:val="Fontepargpadro4"/>
    <w:rsid w:val="00483281"/>
    <w:rPr>
      <w:rFonts w:ascii="Arial" w:hAnsi="Arial" w:cs="Arial"/>
      <w:color w:val="666666"/>
      <w:sz w:val="17"/>
      <w:szCs w:val="17"/>
    </w:rPr>
  </w:style>
  <w:style w:type="character" w:customStyle="1" w:styleId="TTULOA1Char">
    <w:name w:val="TÍTULO A1 Char"/>
    <w:basedOn w:val="Fontepargpadro4"/>
    <w:rsid w:val="00483281"/>
    <w:rPr>
      <w:rFonts w:ascii="Arial" w:hAnsi="Arial" w:cs="Arial"/>
      <w:b/>
      <w:bCs/>
      <w:caps/>
      <w:sz w:val="24"/>
      <w:u w:val="single"/>
      <w:lang w:val="pt-BR" w:eastAsia="ar-SA" w:bidi="ar-SA"/>
    </w:rPr>
  </w:style>
  <w:style w:type="character" w:customStyle="1" w:styleId="rodape1">
    <w:name w:val="rodape1"/>
    <w:basedOn w:val="Fontepargpadro4"/>
    <w:rsid w:val="00483281"/>
    <w:rPr>
      <w:rFonts w:ascii="Geneva" w:hAnsi="Geneva"/>
      <w:color w:val="FFFFFF"/>
      <w:sz w:val="18"/>
      <w:szCs w:val="18"/>
    </w:rPr>
  </w:style>
  <w:style w:type="character" w:customStyle="1" w:styleId="Fontepargpadro3">
    <w:name w:val="Fonte parág. padrão3"/>
    <w:rsid w:val="00483281"/>
  </w:style>
  <w:style w:type="character" w:customStyle="1" w:styleId="Fontepargpadro2">
    <w:name w:val="Fonte parág. padrão2"/>
    <w:rsid w:val="00483281"/>
  </w:style>
  <w:style w:type="character" w:customStyle="1" w:styleId="Fontepargpadro1">
    <w:name w:val="Fonte parág. padrão1"/>
    <w:rsid w:val="00483281"/>
  </w:style>
  <w:style w:type="character" w:customStyle="1" w:styleId="WW8Num686z1">
    <w:name w:val="WW8Num686z1"/>
    <w:rsid w:val="00483281"/>
    <w:rPr>
      <w:sz w:val="24"/>
      <w:szCs w:val="24"/>
    </w:rPr>
  </w:style>
  <w:style w:type="character" w:customStyle="1" w:styleId="WW8Num346z0">
    <w:name w:val="WW8Num346z0"/>
    <w:rsid w:val="00483281"/>
    <w:rPr>
      <w:rFonts w:ascii="Symbol" w:hAnsi="Symbol" w:cs="Symbol"/>
    </w:rPr>
  </w:style>
  <w:style w:type="character" w:customStyle="1" w:styleId="Smbolosdenumerao">
    <w:name w:val="Símbolos de numeração"/>
    <w:rsid w:val="00483281"/>
  </w:style>
  <w:style w:type="paragraph" w:customStyle="1" w:styleId="Ttulo20">
    <w:name w:val="Título2"/>
    <w:basedOn w:val="Normal"/>
    <w:next w:val="Corpodetexto"/>
    <w:rsid w:val="00483281"/>
    <w:pPr>
      <w:keepNext/>
      <w:widowControl/>
      <w:spacing w:before="240" w:after="120"/>
    </w:pPr>
    <w:rPr>
      <w:rFonts w:ascii="Arial" w:eastAsia="MS Mincho" w:hAnsi="Arial" w:cs="Tahoma"/>
      <w:kern w:val="0"/>
      <w:sz w:val="28"/>
      <w:szCs w:val="28"/>
      <w:lang w:eastAsia="ar-SA"/>
    </w:rPr>
  </w:style>
  <w:style w:type="character" w:customStyle="1" w:styleId="CorpodetextoChar">
    <w:name w:val="Corpo de texto Char"/>
    <w:basedOn w:val="Fontepargpadro"/>
    <w:link w:val="Corpodetexto"/>
    <w:rsid w:val="00483281"/>
    <w:rPr>
      <w:rFonts w:eastAsia="Lucida Sans Unicode"/>
      <w:kern w:val="1"/>
      <w:sz w:val="24"/>
      <w:szCs w:val="24"/>
    </w:rPr>
  </w:style>
  <w:style w:type="paragraph" w:customStyle="1" w:styleId="Legenda5">
    <w:name w:val="Legenda5"/>
    <w:basedOn w:val="Normal"/>
    <w:rsid w:val="00483281"/>
    <w:pPr>
      <w:widowControl/>
      <w:suppressLineNumbers/>
      <w:spacing w:before="120" w:after="120"/>
    </w:pPr>
    <w:rPr>
      <w:rFonts w:eastAsia="Times New Roman" w:cs="Tahoma"/>
      <w:i/>
      <w:iCs/>
      <w:kern w:val="0"/>
      <w:lang w:eastAsia="ar-SA"/>
    </w:rPr>
  </w:style>
  <w:style w:type="paragraph" w:customStyle="1" w:styleId="Legenda4">
    <w:name w:val="Legenda4"/>
    <w:basedOn w:val="Normal"/>
    <w:rsid w:val="00483281"/>
    <w:pPr>
      <w:widowControl/>
      <w:suppressLineNumbers/>
      <w:spacing w:before="120" w:after="120"/>
    </w:pPr>
    <w:rPr>
      <w:rFonts w:eastAsia="Times New Roman" w:cs="Tahoma"/>
      <w:i/>
      <w:iCs/>
      <w:kern w:val="0"/>
      <w:lang w:eastAsia="ar-SA"/>
    </w:rPr>
  </w:style>
  <w:style w:type="paragraph" w:customStyle="1" w:styleId="Commarcadores51">
    <w:name w:val="Com marcadores 51"/>
    <w:basedOn w:val="Normal"/>
    <w:rsid w:val="00483281"/>
    <w:pPr>
      <w:widowControl/>
      <w:numPr>
        <w:numId w:val="2"/>
      </w:numPr>
      <w:tabs>
        <w:tab w:val="left" w:pos="1560"/>
      </w:tabs>
      <w:ind w:left="2694" w:hanging="219"/>
    </w:pPr>
    <w:rPr>
      <w:rFonts w:eastAsia="Times New Roman"/>
      <w:b/>
      <w:kern w:val="0"/>
      <w:sz w:val="20"/>
      <w:szCs w:val="20"/>
      <w:lang w:val="en-US" w:eastAsia="ar-SA"/>
    </w:rPr>
  </w:style>
  <w:style w:type="character" w:customStyle="1" w:styleId="RecuodecorpodetextoChar">
    <w:name w:val="Recuo de corpo de texto Char"/>
    <w:basedOn w:val="Fontepargpadro"/>
    <w:link w:val="Recuodecorpodetexto"/>
    <w:rsid w:val="00483281"/>
    <w:rPr>
      <w:rFonts w:eastAsia="Lucida Sans Unicode"/>
      <w:color w:val="000000"/>
      <w:kern w:val="1"/>
      <w:sz w:val="24"/>
      <w:szCs w:val="24"/>
    </w:rPr>
  </w:style>
  <w:style w:type="character" w:customStyle="1" w:styleId="CabealhoChar">
    <w:name w:val="Cabeçalho Char"/>
    <w:aliases w:val="Cabeçalho1 Char,Cabeçalho superior Char"/>
    <w:basedOn w:val="Fontepargpadro"/>
    <w:link w:val="Cabealho"/>
    <w:uiPriority w:val="99"/>
    <w:rsid w:val="00483281"/>
    <w:rPr>
      <w:rFonts w:eastAsia="Lucida Sans Unicode"/>
      <w:kern w:val="1"/>
      <w:sz w:val="24"/>
      <w:szCs w:val="24"/>
    </w:rPr>
  </w:style>
  <w:style w:type="paragraph" w:customStyle="1" w:styleId="Lista21">
    <w:name w:val="Lista 21"/>
    <w:basedOn w:val="Normal"/>
    <w:rsid w:val="00483281"/>
    <w:pPr>
      <w:widowControl/>
      <w:ind w:left="566" w:hanging="283"/>
    </w:pPr>
    <w:rPr>
      <w:rFonts w:eastAsia="Times New Roman"/>
      <w:kern w:val="0"/>
      <w:szCs w:val="20"/>
      <w:lang w:eastAsia="ar-SA"/>
    </w:rPr>
  </w:style>
  <w:style w:type="paragraph" w:customStyle="1" w:styleId="Lista31">
    <w:name w:val="Lista 31"/>
    <w:basedOn w:val="Normal"/>
    <w:rsid w:val="00483281"/>
    <w:pPr>
      <w:widowControl/>
      <w:ind w:left="849" w:hanging="283"/>
    </w:pPr>
    <w:rPr>
      <w:rFonts w:eastAsia="Times New Roman"/>
      <w:kern w:val="0"/>
      <w:szCs w:val="20"/>
      <w:lang w:eastAsia="ar-SA"/>
    </w:rPr>
  </w:style>
  <w:style w:type="paragraph" w:customStyle="1" w:styleId="Lista41">
    <w:name w:val="Lista 41"/>
    <w:basedOn w:val="Normal"/>
    <w:rsid w:val="00483281"/>
    <w:pPr>
      <w:widowControl/>
      <w:ind w:left="1132" w:hanging="283"/>
    </w:pPr>
    <w:rPr>
      <w:rFonts w:eastAsia="Times New Roman"/>
      <w:kern w:val="0"/>
      <w:szCs w:val="20"/>
      <w:lang w:eastAsia="ar-SA"/>
    </w:rPr>
  </w:style>
  <w:style w:type="paragraph" w:customStyle="1" w:styleId="Lista51">
    <w:name w:val="Lista 51"/>
    <w:basedOn w:val="Normal"/>
    <w:rsid w:val="00483281"/>
    <w:pPr>
      <w:widowControl/>
      <w:ind w:left="1415" w:hanging="283"/>
    </w:pPr>
    <w:rPr>
      <w:rFonts w:eastAsia="Times New Roman"/>
      <w:kern w:val="0"/>
      <w:szCs w:val="20"/>
      <w:lang w:eastAsia="ar-SA"/>
    </w:rPr>
  </w:style>
  <w:style w:type="paragraph" w:customStyle="1" w:styleId="Listadecontinuao41">
    <w:name w:val="Lista de continuação 41"/>
    <w:basedOn w:val="Normal"/>
    <w:rsid w:val="00483281"/>
    <w:pPr>
      <w:widowControl/>
      <w:spacing w:after="120"/>
      <w:ind w:left="1132"/>
    </w:pPr>
    <w:rPr>
      <w:rFonts w:eastAsia="Times New Roman"/>
      <w:kern w:val="0"/>
      <w:szCs w:val="20"/>
      <w:lang w:eastAsia="ar-SA"/>
    </w:rPr>
  </w:style>
  <w:style w:type="paragraph" w:customStyle="1" w:styleId="Recuodecorpodetexto31">
    <w:name w:val="Recuo de corpo de texto 31"/>
    <w:basedOn w:val="Normal"/>
    <w:rsid w:val="00483281"/>
    <w:pPr>
      <w:widowControl/>
      <w:ind w:right="1185" w:firstLine="284"/>
      <w:jc w:val="both"/>
    </w:pPr>
    <w:rPr>
      <w:rFonts w:eastAsia="Times New Roman"/>
      <w:kern w:val="0"/>
      <w:szCs w:val="20"/>
      <w:lang w:eastAsia="ar-SA"/>
    </w:rPr>
  </w:style>
  <w:style w:type="paragraph" w:customStyle="1" w:styleId="Recuodecorpodetexto21">
    <w:name w:val="Recuo de corpo de texto 21"/>
    <w:basedOn w:val="Normal"/>
    <w:rsid w:val="00483281"/>
    <w:pPr>
      <w:widowControl/>
      <w:ind w:hanging="2"/>
      <w:jc w:val="both"/>
    </w:pPr>
    <w:rPr>
      <w:rFonts w:eastAsia="Times New Roman"/>
      <w:kern w:val="0"/>
      <w:lang w:eastAsia="ar-SA"/>
    </w:rPr>
  </w:style>
  <w:style w:type="character" w:customStyle="1" w:styleId="RodapChar">
    <w:name w:val="Rodapé Char"/>
    <w:basedOn w:val="Fontepargpadro"/>
    <w:link w:val="Rodap"/>
    <w:uiPriority w:val="99"/>
    <w:rsid w:val="00483281"/>
    <w:rPr>
      <w:rFonts w:eastAsia="Lucida Sans Unicode"/>
      <w:kern w:val="1"/>
      <w:sz w:val="24"/>
      <w:szCs w:val="24"/>
      <w:lang w:val="pt-PT"/>
    </w:rPr>
  </w:style>
  <w:style w:type="paragraph" w:customStyle="1" w:styleId="Corpodetexto21">
    <w:name w:val="Corpo de texto 21"/>
    <w:basedOn w:val="Normal"/>
    <w:rsid w:val="00483281"/>
    <w:pPr>
      <w:widowControl/>
      <w:autoSpaceDE w:val="0"/>
      <w:jc w:val="both"/>
    </w:pPr>
    <w:rPr>
      <w:rFonts w:eastAsia="Times New Roman"/>
      <w:kern w:val="0"/>
      <w:sz w:val="20"/>
      <w:lang w:eastAsia="ar-SA"/>
    </w:rPr>
  </w:style>
  <w:style w:type="paragraph" w:customStyle="1" w:styleId="Corpodetexto31">
    <w:name w:val="Corpo de texto 31"/>
    <w:basedOn w:val="Normal"/>
    <w:rsid w:val="00483281"/>
    <w:pPr>
      <w:widowControl/>
    </w:pPr>
    <w:rPr>
      <w:rFonts w:eastAsia="Times New Roman"/>
      <w:kern w:val="0"/>
      <w:sz w:val="20"/>
      <w:lang w:eastAsia="ar-SA"/>
    </w:rPr>
  </w:style>
  <w:style w:type="paragraph" w:styleId="Ttulo">
    <w:name w:val="Title"/>
    <w:basedOn w:val="Normal"/>
    <w:next w:val="Subttulo"/>
    <w:link w:val="TtuloChar"/>
    <w:qFormat/>
    <w:rsid w:val="00483281"/>
    <w:pPr>
      <w:widowControl/>
      <w:jc w:val="center"/>
    </w:pPr>
    <w:rPr>
      <w:rFonts w:ascii="Garamond" w:eastAsia="Times New Roman" w:hAnsi="Garamond"/>
      <w:b/>
      <w:shadow/>
      <w:kern w:val="0"/>
      <w:sz w:val="28"/>
      <w:lang w:eastAsia="ar-SA"/>
    </w:rPr>
  </w:style>
  <w:style w:type="character" w:customStyle="1" w:styleId="TtuloChar">
    <w:name w:val="Título Char"/>
    <w:basedOn w:val="Fontepargpadro"/>
    <w:link w:val="Ttulo"/>
    <w:rsid w:val="00483281"/>
    <w:rPr>
      <w:rFonts w:ascii="Garamond" w:hAnsi="Garamond"/>
      <w:b/>
      <w:shadow/>
      <w:sz w:val="28"/>
      <w:szCs w:val="24"/>
      <w:lang w:eastAsia="ar-SA"/>
    </w:rPr>
  </w:style>
  <w:style w:type="paragraph" w:styleId="Subttulo">
    <w:name w:val="Subtitle"/>
    <w:basedOn w:val="Normal"/>
    <w:next w:val="Corpodetexto"/>
    <w:link w:val="SubttuloChar"/>
    <w:qFormat/>
    <w:rsid w:val="00483281"/>
    <w:pPr>
      <w:widowControl/>
      <w:shd w:val="clear" w:color="auto" w:fill="E5E5E5"/>
      <w:jc w:val="center"/>
    </w:pPr>
    <w:rPr>
      <w:rFonts w:ascii="Garamond" w:eastAsia="Times New Roman" w:hAnsi="Garamond"/>
      <w:b/>
      <w:shadow/>
      <w:kern w:val="0"/>
      <w:lang w:eastAsia="ar-SA"/>
    </w:rPr>
  </w:style>
  <w:style w:type="character" w:customStyle="1" w:styleId="SubttuloChar">
    <w:name w:val="Subtítulo Char"/>
    <w:basedOn w:val="Fontepargpadro"/>
    <w:link w:val="Subttulo"/>
    <w:rsid w:val="00483281"/>
    <w:rPr>
      <w:rFonts w:ascii="Garamond" w:hAnsi="Garamond"/>
      <w:b/>
      <w:shadow/>
      <w:sz w:val="24"/>
      <w:szCs w:val="24"/>
      <w:shd w:val="clear" w:color="auto" w:fill="E5E5E5"/>
      <w:lang w:eastAsia="ar-SA"/>
    </w:rPr>
  </w:style>
  <w:style w:type="paragraph" w:styleId="Textodenotaderodap">
    <w:name w:val="footnote text"/>
    <w:basedOn w:val="Normal"/>
    <w:link w:val="TextodenotaderodapChar"/>
    <w:uiPriority w:val="99"/>
    <w:rsid w:val="00483281"/>
    <w:pPr>
      <w:widowControl/>
    </w:pPr>
    <w:rPr>
      <w:rFonts w:eastAsia="Times New Roman"/>
      <w:kern w:val="0"/>
      <w:sz w:val="20"/>
      <w:szCs w:val="20"/>
      <w:lang w:val="en-US" w:eastAsia="ar-SA"/>
    </w:rPr>
  </w:style>
  <w:style w:type="character" w:customStyle="1" w:styleId="TextodenotaderodapChar">
    <w:name w:val="Texto de nota de rodapé Char"/>
    <w:basedOn w:val="Fontepargpadro"/>
    <w:link w:val="Textodenotaderodap"/>
    <w:uiPriority w:val="99"/>
    <w:rsid w:val="00483281"/>
    <w:rPr>
      <w:lang w:val="en-US" w:eastAsia="ar-SA"/>
    </w:rPr>
  </w:style>
  <w:style w:type="paragraph" w:customStyle="1" w:styleId="Estruturadodocumento1">
    <w:name w:val="Estrutura do documento1"/>
    <w:basedOn w:val="Normal"/>
    <w:rsid w:val="00483281"/>
    <w:pPr>
      <w:widowControl/>
      <w:shd w:val="clear" w:color="auto" w:fill="000080"/>
    </w:pPr>
    <w:rPr>
      <w:rFonts w:ascii="Tahoma" w:eastAsia="Times New Roman" w:hAnsi="Tahoma" w:cs="Arial Unicode MS"/>
      <w:kern w:val="0"/>
      <w:lang w:eastAsia="ar-SA"/>
    </w:rPr>
  </w:style>
  <w:style w:type="paragraph" w:customStyle="1" w:styleId="WW-Padro">
    <w:name w:val="WW-Padrão"/>
    <w:rsid w:val="00483281"/>
    <w:pPr>
      <w:widowControl w:val="0"/>
      <w:suppressAutoHyphens/>
      <w:autoSpaceDE w:val="0"/>
    </w:pPr>
    <w:rPr>
      <w:rFonts w:eastAsia="Arial"/>
      <w:lang w:eastAsia="ar-SA"/>
    </w:rPr>
  </w:style>
  <w:style w:type="paragraph" w:customStyle="1" w:styleId="xl24">
    <w:name w:val="xl24"/>
    <w:basedOn w:val="Normal"/>
    <w:rsid w:val="00483281"/>
    <w:pPr>
      <w:widowControl/>
      <w:pBdr>
        <w:top w:val="single" w:sz="8" w:space="0" w:color="000000"/>
        <w:left w:val="single" w:sz="8" w:space="0" w:color="000000"/>
        <w:bottom w:val="single" w:sz="8" w:space="0" w:color="000000"/>
      </w:pBdr>
      <w:shd w:val="clear" w:color="auto" w:fill="C0C0C0"/>
      <w:spacing w:before="100" w:after="100"/>
      <w:textAlignment w:val="center"/>
    </w:pPr>
    <w:rPr>
      <w:rFonts w:ascii="Verdana" w:eastAsia="Arial Unicode MS" w:hAnsi="Verdana" w:cs="Arial Unicode MS"/>
      <w:b/>
      <w:bCs/>
      <w:kern w:val="0"/>
      <w:sz w:val="48"/>
      <w:szCs w:val="48"/>
      <w:lang w:eastAsia="ar-SA"/>
    </w:rPr>
  </w:style>
  <w:style w:type="paragraph" w:customStyle="1" w:styleId="xl25">
    <w:name w:val="xl25"/>
    <w:basedOn w:val="Normal"/>
    <w:rsid w:val="00483281"/>
    <w:pPr>
      <w:widowControl/>
      <w:pBdr>
        <w:top w:val="single" w:sz="8" w:space="0" w:color="000000"/>
        <w:bottom w:val="single" w:sz="8" w:space="0" w:color="000000"/>
      </w:pBdr>
      <w:shd w:val="clear" w:color="auto" w:fill="C0C0C0"/>
      <w:spacing w:before="100" w:after="100"/>
      <w:textAlignment w:val="center"/>
    </w:pPr>
    <w:rPr>
      <w:rFonts w:ascii="Verdana" w:eastAsia="Arial Unicode MS" w:hAnsi="Verdana" w:cs="Arial Unicode MS"/>
      <w:b/>
      <w:bCs/>
      <w:kern w:val="0"/>
      <w:sz w:val="48"/>
      <w:szCs w:val="48"/>
      <w:lang w:eastAsia="ar-SA"/>
    </w:rPr>
  </w:style>
  <w:style w:type="paragraph" w:customStyle="1" w:styleId="xl26">
    <w:name w:val="xl26"/>
    <w:basedOn w:val="Normal"/>
    <w:rsid w:val="00483281"/>
    <w:pPr>
      <w:widowControl/>
      <w:pBdr>
        <w:top w:val="single" w:sz="8" w:space="0" w:color="000000"/>
        <w:bottom w:val="single" w:sz="8" w:space="0" w:color="000000"/>
        <w:right w:val="single" w:sz="8" w:space="0" w:color="000000"/>
      </w:pBdr>
      <w:shd w:val="clear" w:color="auto" w:fill="C0C0C0"/>
      <w:spacing w:before="100" w:after="100"/>
      <w:textAlignment w:val="center"/>
    </w:pPr>
    <w:rPr>
      <w:rFonts w:ascii="Verdana" w:eastAsia="Arial Unicode MS" w:hAnsi="Verdana" w:cs="Arial Unicode MS"/>
      <w:b/>
      <w:bCs/>
      <w:kern w:val="0"/>
      <w:sz w:val="48"/>
      <w:szCs w:val="48"/>
      <w:lang w:eastAsia="ar-SA"/>
    </w:rPr>
  </w:style>
  <w:style w:type="paragraph" w:customStyle="1" w:styleId="xl27">
    <w:name w:val="xl27"/>
    <w:basedOn w:val="Normal"/>
    <w:rsid w:val="00483281"/>
    <w:pPr>
      <w:widowControl/>
      <w:pBdr>
        <w:left w:val="single" w:sz="8" w:space="0" w:color="000000"/>
      </w:pBdr>
      <w:spacing w:before="100" w:after="100"/>
      <w:jc w:val="center"/>
      <w:textAlignment w:val="center"/>
    </w:pPr>
    <w:rPr>
      <w:rFonts w:ascii="Verdana" w:eastAsia="Arial Unicode MS" w:hAnsi="Verdana" w:cs="Arial Unicode MS"/>
      <w:b/>
      <w:bCs/>
      <w:kern w:val="0"/>
      <w:lang w:eastAsia="ar-SA"/>
    </w:rPr>
  </w:style>
  <w:style w:type="paragraph" w:customStyle="1" w:styleId="xl28">
    <w:name w:val="xl28"/>
    <w:basedOn w:val="Normal"/>
    <w:rsid w:val="00483281"/>
    <w:pPr>
      <w:widowControl/>
      <w:spacing w:before="100" w:after="100"/>
      <w:jc w:val="center"/>
      <w:textAlignment w:val="center"/>
    </w:pPr>
    <w:rPr>
      <w:rFonts w:ascii="Verdana" w:eastAsia="Arial Unicode MS" w:hAnsi="Verdana" w:cs="Arial Unicode MS"/>
      <w:b/>
      <w:bCs/>
      <w:kern w:val="0"/>
      <w:lang w:eastAsia="ar-SA"/>
    </w:rPr>
  </w:style>
  <w:style w:type="paragraph" w:customStyle="1" w:styleId="xl29">
    <w:name w:val="xl29"/>
    <w:basedOn w:val="Normal"/>
    <w:rsid w:val="00483281"/>
    <w:pPr>
      <w:widowControl/>
      <w:spacing w:before="100" w:after="100"/>
      <w:jc w:val="center"/>
      <w:textAlignment w:val="center"/>
    </w:pPr>
    <w:rPr>
      <w:rFonts w:ascii="Verdana" w:eastAsia="Arial Unicode MS" w:hAnsi="Verdana" w:cs="Arial Unicode MS"/>
      <w:b/>
      <w:bCs/>
      <w:kern w:val="0"/>
      <w:sz w:val="44"/>
      <w:szCs w:val="44"/>
      <w:lang w:eastAsia="ar-SA"/>
    </w:rPr>
  </w:style>
  <w:style w:type="paragraph" w:customStyle="1" w:styleId="xl30">
    <w:name w:val="xl30"/>
    <w:basedOn w:val="Normal"/>
    <w:rsid w:val="00483281"/>
    <w:pPr>
      <w:widowControl/>
      <w:spacing w:before="100" w:after="100"/>
      <w:jc w:val="center"/>
      <w:textAlignment w:val="center"/>
    </w:pPr>
    <w:rPr>
      <w:rFonts w:ascii="Verdana" w:eastAsia="Arial Unicode MS" w:hAnsi="Verdana" w:cs="Arial Unicode MS"/>
      <w:b/>
      <w:bCs/>
      <w:kern w:val="0"/>
      <w:lang w:eastAsia="ar-SA"/>
    </w:rPr>
  </w:style>
  <w:style w:type="paragraph" w:customStyle="1" w:styleId="xl31">
    <w:name w:val="xl31"/>
    <w:basedOn w:val="Normal"/>
    <w:rsid w:val="00483281"/>
    <w:pPr>
      <w:widowControl/>
      <w:spacing w:before="100" w:after="100"/>
      <w:textAlignment w:val="center"/>
    </w:pPr>
    <w:rPr>
      <w:rFonts w:ascii="Verdana" w:eastAsia="Arial Unicode MS" w:hAnsi="Verdana" w:cs="Arial Unicode MS"/>
      <w:kern w:val="0"/>
      <w:lang w:eastAsia="ar-SA"/>
    </w:rPr>
  </w:style>
  <w:style w:type="paragraph" w:customStyle="1" w:styleId="xl32">
    <w:name w:val="xl32"/>
    <w:basedOn w:val="Normal"/>
    <w:rsid w:val="00483281"/>
    <w:pPr>
      <w:widowControl/>
      <w:spacing w:before="100" w:after="100"/>
      <w:jc w:val="center"/>
      <w:textAlignment w:val="center"/>
    </w:pPr>
    <w:rPr>
      <w:rFonts w:ascii="Verdana" w:eastAsia="Arial Unicode MS" w:hAnsi="Verdana" w:cs="Arial Unicode MS"/>
      <w:kern w:val="0"/>
      <w:lang w:eastAsia="ar-SA"/>
    </w:rPr>
  </w:style>
  <w:style w:type="paragraph" w:customStyle="1" w:styleId="xl33">
    <w:name w:val="xl33"/>
    <w:basedOn w:val="Normal"/>
    <w:rsid w:val="00483281"/>
    <w:pPr>
      <w:widowControl/>
      <w:pBdr>
        <w:top w:val="single" w:sz="8" w:space="0" w:color="000000"/>
        <w:bottom w:val="single" w:sz="4" w:space="0" w:color="000000"/>
      </w:pBdr>
      <w:spacing w:before="100" w:after="100"/>
      <w:jc w:val="center"/>
      <w:textAlignment w:val="center"/>
    </w:pPr>
    <w:rPr>
      <w:rFonts w:ascii="Verdana" w:eastAsia="Arial Unicode MS" w:hAnsi="Verdana" w:cs="Arial Unicode MS"/>
      <w:kern w:val="0"/>
      <w:lang w:eastAsia="ar-SA"/>
    </w:rPr>
  </w:style>
  <w:style w:type="paragraph" w:customStyle="1" w:styleId="xl34">
    <w:name w:val="xl34"/>
    <w:basedOn w:val="Normal"/>
    <w:rsid w:val="00483281"/>
    <w:pPr>
      <w:widowControl/>
      <w:pBdr>
        <w:top w:val="single" w:sz="8"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kern w:val="0"/>
      <w:lang w:eastAsia="ar-SA"/>
    </w:rPr>
  </w:style>
  <w:style w:type="paragraph" w:customStyle="1" w:styleId="xl35">
    <w:name w:val="xl35"/>
    <w:basedOn w:val="Normal"/>
    <w:rsid w:val="00483281"/>
    <w:pPr>
      <w:widowControl/>
      <w:pBdr>
        <w:top w:val="single" w:sz="4" w:space="0" w:color="000000"/>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36">
    <w:name w:val="xl36"/>
    <w:basedOn w:val="Normal"/>
    <w:rsid w:val="00483281"/>
    <w:pPr>
      <w:widowControl/>
      <w:pBdr>
        <w:top w:val="single" w:sz="4" w:space="0" w:color="000000"/>
        <w:left w:val="single" w:sz="8"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37">
    <w:name w:val="xl37"/>
    <w:basedOn w:val="Normal"/>
    <w:rsid w:val="00483281"/>
    <w:pPr>
      <w:widowControl/>
      <w:pBdr>
        <w:top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38">
    <w:name w:val="xl38"/>
    <w:basedOn w:val="Normal"/>
    <w:rsid w:val="00483281"/>
    <w:pPr>
      <w:widowControl/>
      <w:pBdr>
        <w:top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39">
    <w:name w:val="xl39"/>
    <w:basedOn w:val="Normal"/>
    <w:rsid w:val="00483281"/>
    <w:pPr>
      <w:widowControl/>
      <w:pBdr>
        <w:top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40">
    <w:name w:val="xl40"/>
    <w:basedOn w:val="Normal"/>
    <w:rsid w:val="00483281"/>
    <w:pPr>
      <w:widowControl/>
      <w:spacing w:before="100" w:after="100"/>
      <w:textAlignment w:val="center"/>
    </w:pPr>
    <w:rPr>
      <w:rFonts w:ascii="Verdana" w:eastAsia="Arial Unicode MS" w:hAnsi="Verdana" w:cs="Arial Unicode MS"/>
      <w:b/>
      <w:bCs/>
      <w:kern w:val="0"/>
      <w:sz w:val="26"/>
      <w:szCs w:val="26"/>
      <w:lang w:eastAsia="ar-SA"/>
    </w:rPr>
  </w:style>
  <w:style w:type="paragraph" w:customStyle="1" w:styleId="xl41">
    <w:name w:val="xl41"/>
    <w:basedOn w:val="Normal"/>
    <w:rsid w:val="00483281"/>
    <w:pPr>
      <w:widowControl/>
      <w:pBdr>
        <w:right w:val="single" w:sz="8"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42">
    <w:name w:val="xl42"/>
    <w:basedOn w:val="Normal"/>
    <w:rsid w:val="00483281"/>
    <w:pPr>
      <w:widowControl/>
      <w:pBdr>
        <w:left w:val="single" w:sz="8" w:space="0" w:color="000000"/>
        <w:bottom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43">
    <w:name w:val="xl43"/>
    <w:basedOn w:val="Normal"/>
    <w:rsid w:val="00483281"/>
    <w:pPr>
      <w:widowControl/>
      <w:pBdr>
        <w:bottom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44">
    <w:name w:val="xl44"/>
    <w:basedOn w:val="Normal"/>
    <w:rsid w:val="00483281"/>
    <w:pPr>
      <w:widowControl/>
      <w:pBdr>
        <w:bottom w:val="single" w:sz="4" w:space="0" w:color="000000"/>
        <w:right w:val="single" w:sz="8"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45">
    <w:name w:val="xl45"/>
    <w:basedOn w:val="Normal"/>
    <w:rsid w:val="00483281"/>
    <w:pPr>
      <w:widowControl/>
      <w:pBdr>
        <w:lef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46">
    <w:name w:val="xl46"/>
    <w:basedOn w:val="Normal"/>
    <w:rsid w:val="00483281"/>
    <w:pPr>
      <w:widowControl/>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47">
    <w:name w:val="xl47"/>
    <w:basedOn w:val="Normal"/>
    <w:rsid w:val="00483281"/>
    <w:pPr>
      <w:widowControl/>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48">
    <w:name w:val="xl48"/>
    <w:basedOn w:val="Normal"/>
    <w:rsid w:val="00483281"/>
    <w:pPr>
      <w:widowControl/>
      <w:spacing w:before="100" w:after="100"/>
      <w:textAlignment w:val="center"/>
    </w:pPr>
    <w:rPr>
      <w:rFonts w:ascii="Verdana" w:eastAsia="Arial Unicode MS" w:hAnsi="Verdana" w:cs="Arial Unicode MS"/>
      <w:b/>
      <w:bCs/>
      <w:kern w:val="0"/>
      <w:sz w:val="26"/>
      <w:szCs w:val="26"/>
      <w:lang w:eastAsia="ar-SA"/>
    </w:rPr>
  </w:style>
  <w:style w:type="paragraph" w:customStyle="1" w:styleId="xl49">
    <w:name w:val="xl49"/>
    <w:basedOn w:val="Normal"/>
    <w:rsid w:val="00483281"/>
    <w:pPr>
      <w:widowControl/>
      <w:pBdr>
        <w:top w:val="single" w:sz="4" w:space="0" w:color="000000"/>
        <w:bottom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0">
    <w:name w:val="xl50"/>
    <w:basedOn w:val="Normal"/>
    <w:rsid w:val="00483281"/>
    <w:pPr>
      <w:widowControl/>
      <w:pBdr>
        <w:top w:val="single" w:sz="4"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1">
    <w:name w:val="xl51"/>
    <w:basedOn w:val="Normal"/>
    <w:rsid w:val="00483281"/>
    <w:pPr>
      <w:widowControl/>
      <w:pBdr>
        <w:top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2">
    <w:name w:val="xl52"/>
    <w:basedOn w:val="Normal"/>
    <w:rsid w:val="00483281"/>
    <w:pPr>
      <w:widowControl/>
      <w:pBdr>
        <w:top w:val="single" w:sz="4" w:space="0" w:color="000000"/>
        <w:left w:val="single" w:sz="8"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53">
    <w:name w:val="xl53"/>
    <w:basedOn w:val="Normal"/>
    <w:rsid w:val="00483281"/>
    <w:pPr>
      <w:widowControl/>
      <w:pBdr>
        <w:top w:val="single" w:sz="4"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54">
    <w:name w:val="xl54"/>
    <w:basedOn w:val="Normal"/>
    <w:rsid w:val="00483281"/>
    <w:pPr>
      <w:widowControl/>
      <w:pBdr>
        <w:top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5">
    <w:name w:val="xl55"/>
    <w:basedOn w:val="Normal"/>
    <w:rsid w:val="00483281"/>
    <w:pPr>
      <w:widowControl/>
      <w:pBdr>
        <w:bottom w:val="single" w:sz="4" w:space="0" w:color="000000"/>
        <w:righ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56">
    <w:name w:val="xl56"/>
    <w:basedOn w:val="Normal"/>
    <w:rsid w:val="00483281"/>
    <w:pPr>
      <w:widowControl/>
      <w:pBdr>
        <w:bottom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7">
    <w:name w:val="xl57"/>
    <w:basedOn w:val="Normal"/>
    <w:rsid w:val="00483281"/>
    <w:pPr>
      <w:widowControl/>
      <w:pBdr>
        <w:lef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58">
    <w:name w:val="xl58"/>
    <w:basedOn w:val="Normal"/>
    <w:rsid w:val="00483281"/>
    <w:pPr>
      <w:widowControl/>
      <w:spacing w:before="100" w:after="100"/>
      <w:textAlignment w:val="center"/>
    </w:pPr>
    <w:rPr>
      <w:rFonts w:ascii="Verdana" w:eastAsia="Arial Unicode MS" w:hAnsi="Verdana" w:cs="Arial Unicode MS"/>
      <w:b/>
      <w:bCs/>
      <w:kern w:val="0"/>
      <w:sz w:val="26"/>
      <w:szCs w:val="26"/>
      <w:lang w:eastAsia="ar-SA"/>
    </w:rPr>
  </w:style>
  <w:style w:type="paragraph" w:customStyle="1" w:styleId="xl59">
    <w:name w:val="xl59"/>
    <w:basedOn w:val="Normal"/>
    <w:rsid w:val="00483281"/>
    <w:pPr>
      <w:widowControl/>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60">
    <w:name w:val="xl60"/>
    <w:basedOn w:val="Normal"/>
    <w:rsid w:val="00483281"/>
    <w:pPr>
      <w:widowControl/>
      <w:spacing w:before="100" w:after="100"/>
      <w:textAlignment w:val="center"/>
    </w:pPr>
    <w:rPr>
      <w:rFonts w:ascii="Verdana" w:eastAsia="Arial Unicode MS" w:hAnsi="Verdana" w:cs="Arial Unicode MS"/>
      <w:kern w:val="0"/>
      <w:sz w:val="26"/>
      <w:szCs w:val="26"/>
      <w:lang w:eastAsia="ar-SA"/>
    </w:rPr>
  </w:style>
  <w:style w:type="paragraph" w:customStyle="1" w:styleId="xl61">
    <w:name w:val="xl61"/>
    <w:basedOn w:val="Normal"/>
    <w:rsid w:val="00483281"/>
    <w:pPr>
      <w:widowControl/>
      <w:spacing w:before="100" w:after="100"/>
      <w:textAlignment w:val="center"/>
    </w:pPr>
    <w:rPr>
      <w:rFonts w:ascii="Verdana" w:eastAsia="Arial Unicode MS" w:hAnsi="Verdana" w:cs="Arial Unicode MS"/>
      <w:kern w:val="0"/>
      <w:sz w:val="26"/>
      <w:szCs w:val="26"/>
      <w:lang w:eastAsia="ar-SA"/>
    </w:rPr>
  </w:style>
  <w:style w:type="paragraph" w:customStyle="1" w:styleId="xl62">
    <w:name w:val="xl62"/>
    <w:basedOn w:val="Normal"/>
    <w:rsid w:val="00483281"/>
    <w:pPr>
      <w:widowControl/>
      <w:pBdr>
        <w:top w:val="single" w:sz="4"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63">
    <w:name w:val="xl63"/>
    <w:basedOn w:val="Normal"/>
    <w:rsid w:val="00483281"/>
    <w:pPr>
      <w:widowControl/>
      <w:pBdr>
        <w:top w:val="single" w:sz="4" w:space="0" w:color="000000"/>
        <w:right w:val="single" w:sz="8"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64">
    <w:name w:val="xl64"/>
    <w:basedOn w:val="Normal"/>
    <w:rsid w:val="00483281"/>
    <w:pPr>
      <w:widowControl/>
      <w:spacing w:before="100" w:after="100"/>
      <w:textAlignment w:val="center"/>
    </w:pPr>
    <w:rPr>
      <w:rFonts w:ascii="Verdana" w:eastAsia="Arial Unicode MS" w:hAnsi="Verdana" w:cs="Arial Unicode MS"/>
      <w:b/>
      <w:bCs/>
      <w:kern w:val="0"/>
      <w:sz w:val="26"/>
      <w:szCs w:val="26"/>
      <w:lang w:eastAsia="ar-SA"/>
    </w:rPr>
  </w:style>
  <w:style w:type="paragraph" w:customStyle="1" w:styleId="xl65">
    <w:name w:val="xl65"/>
    <w:basedOn w:val="Normal"/>
    <w:rsid w:val="00483281"/>
    <w:pPr>
      <w:widowControl/>
      <w:spacing w:before="100" w:after="100"/>
      <w:textAlignment w:val="center"/>
    </w:pPr>
    <w:rPr>
      <w:rFonts w:ascii="Verdana" w:eastAsia="Arial Unicode MS" w:hAnsi="Verdana" w:cs="Arial Unicode MS"/>
      <w:kern w:val="0"/>
      <w:sz w:val="26"/>
      <w:szCs w:val="26"/>
      <w:lang w:eastAsia="ar-SA"/>
    </w:rPr>
  </w:style>
  <w:style w:type="paragraph" w:customStyle="1" w:styleId="xl66">
    <w:name w:val="xl66"/>
    <w:basedOn w:val="Normal"/>
    <w:rsid w:val="00483281"/>
    <w:pPr>
      <w:widowControl/>
      <w:spacing w:before="100" w:after="100"/>
      <w:textAlignment w:val="center"/>
    </w:pPr>
    <w:rPr>
      <w:rFonts w:ascii="Verdana" w:eastAsia="Arial Unicode MS" w:hAnsi="Verdana" w:cs="Arial Unicode MS"/>
      <w:kern w:val="0"/>
      <w:sz w:val="26"/>
      <w:szCs w:val="26"/>
      <w:lang w:eastAsia="ar-SA"/>
    </w:rPr>
  </w:style>
  <w:style w:type="paragraph" w:customStyle="1" w:styleId="xl67">
    <w:name w:val="xl67"/>
    <w:basedOn w:val="Normal"/>
    <w:rsid w:val="00483281"/>
    <w:pPr>
      <w:widowControl/>
      <w:pBdr>
        <w:right w:val="single" w:sz="8"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68">
    <w:name w:val="xl68"/>
    <w:basedOn w:val="Normal"/>
    <w:rsid w:val="00483281"/>
    <w:pPr>
      <w:widowControl/>
      <w:pBdr>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69">
    <w:name w:val="xl69"/>
    <w:basedOn w:val="Normal"/>
    <w:rsid w:val="00483281"/>
    <w:pPr>
      <w:widowControl/>
      <w:pBdr>
        <w:left w:val="single" w:sz="4"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0">
    <w:name w:val="xl70"/>
    <w:basedOn w:val="Normal"/>
    <w:rsid w:val="00483281"/>
    <w:pPr>
      <w:widowControl/>
      <w:pBdr>
        <w:top w:val="single" w:sz="4" w:space="0" w:color="000000"/>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1">
    <w:name w:val="xl71"/>
    <w:basedOn w:val="Normal"/>
    <w:rsid w:val="00483281"/>
    <w:pPr>
      <w:widowControl/>
      <w:pBdr>
        <w:top w:val="single" w:sz="4" w:space="0" w:color="000000"/>
        <w:left w:val="single" w:sz="4"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2">
    <w:name w:val="xl72"/>
    <w:basedOn w:val="Normal"/>
    <w:rsid w:val="00483281"/>
    <w:pPr>
      <w:widowControl/>
      <w:pBdr>
        <w:top w:val="single" w:sz="4" w:space="0" w:color="000000"/>
        <w:left w:val="single" w:sz="8" w:space="0" w:color="000000"/>
        <w:bottom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3">
    <w:name w:val="xl73"/>
    <w:basedOn w:val="Normal"/>
    <w:rsid w:val="00483281"/>
    <w:pPr>
      <w:widowControl/>
      <w:pBdr>
        <w:top w:val="single" w:sz="4" w:space="0" w:color="000000"/>
        <w:bottom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4">
    <w:name w:val="xl74"/>
    <w:basedOn w:val="Normal"/>
    <w:rsid w:val="00483281"/>
    <w:pPr>
      <w:widowControl/>
      <w:pBdr>
        <w:top w:val="single" w:sz="4" w:space="0" w:color="000000"/>
        <w:left w:val="single" w:sz="8" w:space="0" w:color="000000"/>
        <w:bottom w:val="single" w:sz="4" w:space="0" w:color="000000"/>
      </w:pBdr>
      <w:spacing w:before="100" w:after="100"/>
      <w:jc w:val="center"/>
      <w:textAlignment w:val="center"/>
    </w:pPr>
    <w:rPr>
      <w:rFonts w:ascii="Verdana" w:eastAsia="Arial Unicode MS" w:hAnsi="Verdana" w:cs="Arial Unicode MS"/>
      <w:b/>
      <w:bCs/>
      <w:color w:val="000000"/>
      <w:kern w:val="0"/>
      <w:sz w:val="26"/>
      <w:szCs w:val="26"/>
      <w:lang w:eastAsia="ar-SA"/>
    </w:rPr>
  </w:style>
  <w:style w:type="paragraph" w:customStyle="1" w:styleId="xl75">
    <w:name w:val="xl75"/>
    <w:basedOn w:val="Normal"/>
    <w:rsid w:val="00483281"/>
    <w:pPr>
      <w:widowControl/>
      <w:pBdr>
        <w:top w:val="single" w:sz="4" w:space="0" w:color="000000"/>
        <w:lef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76">
    <w:name w:val="xl76"/>
    <w:basedOn w:val="Normal"/>
    <w:rsid w:val="00483281"/>
    <w:pPr>
      <w:widowControl/>
      <w:pBdr>
        <w:top w:val="single" w:sz="4" w:space="0" w:color="000000"/>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b/>
      <w:bCs/>
      <w:color w:val="000000"/>
      <w:kern w:val="0"/>
      <w:sz w:val="26"/>
      <w:szCs w:val="26"/>
      <w:lang w:eastAsia="ar-SA"/>
    </w:rPr>
  </w:style>
  <w:style w:type="paragraph" w:customStyle="1" w:styleId="xl77">
    <w:name w:val="xl77"/>
    <w:basedOn w:val="Normal"/>
    <w:rsid w:val="00483281"/>
    <w:pPr>
      <w:widowControl/>
      <w:pBdr>
        <w:top w:val="single" w:sz="4" w:space="0" w:color="000000"/>
        <w:left w:val="single" w:sz="4"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b/>
      <w:bCs/>
      <w:color w:val="000000"/>
      <w:kern w:val="0"/>
      <w:sz w:val="26"/>
      <w:szCs w:val="26"/>
      <w:lang w:eastAsia="ar-SA"/>
    </w:rPr>
  </w:style>
  <w:style w:type="paragraph" w:customStyle="1" w:styleId="xl78">
    <w:name w:val="xl78"/>
    <w:basedOn w:val="Normal"/>
    <w:rsid w:val="00483281"/>
    <w:pPr>
      <w:widowControl/>
      <w:pBdr>
        <w:top w:val="single" w:sz="8" w:space="0" w:color="000000"/>
        <w:left w:val="single" w:sz="8"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79">
    <w:name w:val="xl79"/>
    <w:basedOn w:val="Normal"/>
    <w:rsid w:val="00483281"/>
    <w:pPr>
      <w:widowControl/>
      <w:pBdr>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80">
    <w:name w:val="xl80"/>
    <w:basedOn w:val="Normal"/>
    <w:rsid w:val="00483281"/>
    <w:pPr>
      <w:widowControl/>
      <w:pBdr>
        <w:left w:val="single" w:sz="8" w:space="9" w:color="000000"/>
        <w:bottom w:val="single" w:sz="4" w:space="0" w:color="000000"/>
        <w:right w:val="single" w:sz="4" w:space="0" w:color="000000"/>
      </w:pBdr>
      <w:spacing w:before="100" w:after="100"/>
      <w:textAlignment w:val="center"/>
    </w:pPr>
    <w:rPr>
      <w:rFonts w:ascii="Verdana" w:eastAsia="Arial Unicode MS" w:hAnsi="Verdana" w:cs="Arial Unicode MS"/>
      <w:color w:val="000000"/>
      <w:kern w:val="0"/>
      <w:sz w:val="26"/>
      <w:szCs w:val="26"/>
      <w:lang w:eastAsia="ar-SA"/>
    </w:rPr>
  </w:style>
  <w:style w:type="paragraph" w:customStyle="1" w:styleId="xl81">
    <w:name w:val="xl81"/>
    <w:basedOn w:val="Normal"/>
    <w:rsid w:val="00483281"/>
    <w:pPr>
      <w:widowControl/>
      <w:pBdr>
        <w:top w:val="single" w:sz="4" w:space="0" w:color="000000"/>
        <w:left w:val="single" w:sz="4" w:space="0" w:color="000000"/>
        <w:bottom w:val="single" w:sz="4" w:space="0" w:color="000000"/>
        <w:right w:val="single" w:sz="8"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82">
    <w:name w:val="xl82"/>
    <w:basedOn w:val="Normal"/>
    <w:rsid w:val="00483281"/>
    <w:pPr>
      <w:widowControl/>
      <w:pBdr>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83">
    <w:name w:val="xl83"/>
    <w:basedOn w:val="Normal"/>
    <w:rsid w:val="00483281"/>
    <w:pPr>
      <w:widowControl/>
      <w:pBdr>
        <w:top w:val="single" w:sz="4" w:space="0" w:color="000000"/>
        <w:left w:val="single" w:sz="8" w:space="0" w:color="000000"/>
        <w:bottom w:val="single" w:sz="4" w:space="0" w:color="000000"/>
      </w:pBdr>
      <w:shd w:val="clear" w:color="auto" w:fill="C0C0C0"/>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84">
    <w:name w:val="xl84"/>
    <w:basedOn w:val="Normal"/>
    <w:rsid w:val="00483281"/>
    <w:pPr>
      <w:widowControl/>
      <w:pBdr>
        <w:top w:val="single" w:sz="4" w:space="0" w:color="000000"/>
        <w:left w:val="single" w:sz="4" w:space="0" w:color="000000"/>
        <w:bottom w:val="single" w:sz="4" w:space="0" w:color="000000"/>
      </w:pBdr>
      <w:shd w:val="clear" w:color="auto" w:fill="C0C0C0"/>
      <w:spacing w:before="100" w:after="100"/>
      <w:textAlignment w:val="center"/>
    </w:pPr>
    <w:rPr>
      <w:rFonts w:ascii="Verdana" w:eastAsia="Arial Unicode MS" w:hAnsi="Verdana" w:cs="Arial Unicode MS"/>
      <w:b/>
      <w:bCs/>
      <w:kern w:val="0"/>
      <w:sz w:val="26"/>
      <w:szCs w:val="26"/>
      <w:lang w:eastAsia="ar-SA"/>
    </w:rPr>
  </w:style>
  <w:style w:type="paragraph" w:customStyle="1" w:styleId="xl85">
    <w:name w:val="xl85"/>
    <w:basedOn w:val="Normal"/>
    <w:rsid w:val="00483281"/>
    <w:pPr>
      <w:widowControl/>
      <w:pBdr>
        <w:top w:val="single" w:sz="4" w:space="0" w:color="000000"/>
        <w:left w:val="single" w:sz="8" w:space="0" w:color="000000"/>
        <w:bottom w:val="single" w:sz="4" w:space="0" w:color="000000"/>
        <w:right w:val="single" w:sz="4" w:space="0" w:color="000000"/>
      </w:pBdr>
      <w:shd w:val="clear" w:color="auto" w:fill="C0C0C0"/>
      <w:spacing w:before="100" w:after="100"/>
      <w:jc w:val="right"/>
      <w:textAlignment w:val="center"/>
    </w:pPr>
    <w:rPr>
      <w:rFonts w:ascii="Verdana" w:eastAsia="Arial Unicode MS" w:hAnsi="Verdana" w:cs="Arial Unicode MS"/>
      <w:b/>
      <w:bCs/>
      <w:kern w:val="0"/>
      <w:sz w:val="26"/>
      <w:szCs w:val="26"/>
      <w:lang w:eastAsia="ar-SA"/>
    </w:rPr>
  </w:style>
  <w:style w:type="paragraph" w:customStyle="1" w:styleId="xl86">
    <w:name w:val="xl86"/>
    <w:basedOn w:val="Normal"/>
    <w:rsid w:val="00483281"/>
    <w:pPr>
      <w:widowControl/>
      <w:pBdr>
        <w:top w:val="single" w:sz="4" w:space="0" w:color="000000"/>
        <w:left w:val="single" w:sz="4" w:space="0" w:color="000000"/>
        <w:bottom w:val="single" w:sz="4" w:space="0" w:color="000000"/>
        <w:right w:val="single" w:sz="8" w:space="0" w:color="000000"/>
      </w:pBdr>
      <w:shd w:val="clear" w:color="auto" w:fill="C0C0C0"/>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87">
    <w:name w:val="xl87"/>
    <w:basedOn w:val="Normal"/>
    <w:rsid w:val="00483281"/>
    <w:pPr>
      <w:widowControl/>
      <w:pBdr>
        <w:top w:val="single" w:sz="4" w:space="0" w:color="000000"/>
        <w:left w:val="single" w:sz="8" w:space="9" w:color="000000"/>
        <w:bottom w:val="single" w:sz="4" w:space="0" w:color="000000"/>
        <w:right w:val="single" w:sz="4" w:space="0" w:color="000000"/>
      </w:pBdr>
      <w:shd w:val="clear" w:color="auto" w:fill="C0C0C0"/>
      <w:spacing w:before="100" w:after="100"/>
      <w:textAlignment w:val="center"/>
    </w:pPr>
    <w:rPr>
      <w:rFonts w:ascii="Verdana" w:eastAsia="Arial Unicode MS" w:hAnsi="Verdana" w:cs="Arial Unicode MS"/>
      <w:kern w:val="0"/>
      <w:sz w:val="26"/>
      <w:szCs w:val="26"/>
      <w:lang w:eastAsia="ar-SA"/>
    </w:rPr>
  </w:style>
  <w:style w:type="paragraph" w:customStyle="1" w:styleId="xl88">
    <w:name w:val="xl88"/>
    <w:basedOn w:val="Normal"/>
    <w:rsid w:val="00483281"/>
    <w:pPr>
      <w:widowControl/>
      <w:pBdr>
        <w:top w:val="single" w:sz="4" w:space="0" w:color="000000"/>
        <w:left w:val="single" w:sz="4" w:space="0" w:color="000000"/>
        <w:bottom w:val="single" w:sz="4" w:space="0" w:color="000000"/>
        <w:right w:val="single" w:sz="8" w:space="0" w:color="000000"/>
      </w:pBdr>
      <w:shd w:val="clear" w:color="auto" w:fill="C0C0C0"/>
      <w:spacing w:before="100" w:after="100"/>
      <w:jc w:val="right"/>
      <w:textAlignment w:val="center"/>
    </w:pPr>
    <w:rPr>
      <w:rFonts w:ascii="Verdana" w:eastAsia="Arial Unicode MS" w:hAnsi="Verdana" w:cs="Arial Unicode MS"/>
      <w:kern w:val="0"/>
      <w:sz w:val="26"/>
      <w:szCs w:val="26"/>
      <w:lang w:eastAsia="ar-SA"/>
    </w:rPr>
  </w:style>
  <w:style w:type="paragraph" w:customStyle="1" w:styleId="xl89">
    <w:name w:val="xl89"/>
    <w:basedOn w:val="Normal"/>
    <w:rsid w:val="00483281"/>
    <w:pPr>
      <w:widowControl/>
      <w:pBdr>
        <w:top w:val="single" w:sz="4" w:space="0" w:color="000000"/>
        <w:left w:val="single" w:sz="8" w:space="0" w:color="000000"/>
        <w:bottom w:val="single" w:sz="4" w:space="0" w:color="000000"/>
        <w:right w:val="single" w:sz="4" w:space="0" w:color="000000"/>
      </w:pBdr>
      <w:shd w:val="clear" w:color="auto" w:fill="C0C0C0"/>
      <w:spacing w:before="100" w:after="100"/>
      <w:jc w:val="center"/>
      <w:textAlignment w:val="center"/>
    </w:pPr>
    <w:rPr>
      <w:rFonts w:ascii="Verdana" w:eastAsia="Arial Unicode MS" w:hAnsi="Verdana" w:cs="Arial Unicode MS"/>
      <w:kern w:val="0"/>
      <w:sz w:val="26"/>
      <w:szCs w:val="26"/>
      <w:lang w:eastAsia="ar-SA"/>
    </w:rPr>
  </w:style>
  <w:style w:type="paragraph" w:customStyle="1" w:styleId="xl90">
    <w:name w:val="xl90"/>
    <w:basedOn w:val="Normal"/>
    <w:rsid w:val="00483281"/>
    <w:pPr>
      <w:widowControl/>
      <w:pBdr>
        <w:top w:val="single" w:sz="4" w:space="0" w:color="000000"/>
        <w:left w:val="single" w:sz="8" w:space="0" w:color="000000"/>
        <w:bottom w:val="single" w:sz="4" w:space="0" w:color="000000"/>
        <w:right w:val="single" w:sz="4" w:space="0" w:color="000000"/>
      </w:pBdr>
      <w:shd w:val="clear" w:color="auto" w:fill="C0C0C0"/>
      <w:spacing w:before="100" w:after="100"/>
      <w:jc w:val="right"/>
      <w:textAlignment w:val="center"/>
    </w:pPr>
    <w:rPr>
      <w:rFonts w:ascii="Verdana" w:eastAsia="Arial Unicode MS" w:hAnsi="Verdana" w:cs="Arial Unicode MS"/>
      <w:kern w:val="0"/>
      <w:sz w:val="26"/>
      <w:szCs w:val="26"/>
      <w:lang w:eastAsia="ar-SA"/>
    </w:rPr>
  </w:style>
  <w:style w:type="paragraph" w:customStyle="1" w:styleId="xl91">
    <w:name w:val="xl91"/>
    <w:basedOn w:val="Normal"/>
    <w:rsid w:val="00483281"/>
    <w:pPr>
      <w:widowControl/>
      <w:pBdr>
        <w:top w:val="single" w:sz="4" w:space="0" w:color="000000"/>
        <w:left w:val="single" w:sz="8" w:space="0" w:color="000000"/>
        <w:bottom w:val="single" w:sz="4" w:space="0" w:color="000000"/>
        <w:right w:val="single" w:sz="4" w:space="0" w:color="000000"/>
      </w:pBdr>
      <w:shd w:val="clear" w:color="auto" w:fill="C0C0C0"/>
      <w:spacing w:before="100" w:after="100"/>
      <w:jc w:val="right"/>
      <w:textAlignment w:val="center"/>
    </w:pPr>
    <w:rPr>
      <w:rFonts w:ascii="Verdana" w:eastAsia="Arial Unicode MS" w:hAnsi="Verdana" w:cs="Arial Unicode MS"/>
      <w:kern w:val="0"/>
      <w:sz w:val="26"/>
      <w:szCs w:val="26"/>
      <w:lang w:eastAsia="ar-SA"/>
    </w:rPr>
  </w:style>
  <w:style w:type="paragraph" w:customStyle="1" w:styleId="xl92">
    <w:name w:val="xl92"/>
    <w:basedOn w:val="Normal"/>
    <w:rsid w:val="00483281"/>
    <w:pPr>
      <w:widowControl/>
      <w:pBdr>
        <w:top w:val="single" w:sz="4" w:space="0" w:color="000000"/>
        <w:left w:val="single" w:sz="4" w:space="0" w:color="000000"/>
        <w:bottom w:val="single" w:sz="4" w:space="0" w:color="000000"/>
        <w:right w:val="single" w:sz="8" w:space="0" w:color="000000"/>
      </w:pBdr>
      <w:shd w:val="clear" w:color="auto" w:fill="C0C0C0"/>
      <w:spacing w:before="100" w:after="100"/>
      <w:jc w:val="right"/>
      <w:textAlignment w:val="center"/>
    </w:pPr>
    <w:rPr>
      <w:rFonts w:ascii="Verdana" w:eastAsia="Arial Unicode MS" w:hAnsi="Verdana" w:cs="Arial Unicode MS"/>
      <w:kern w:val="0"/>
      <w:sz w:val="26"/>
      <w:szCs w:val="26"/>
      <w:lang w:eastAsia="ar-SA"/>
    </w:rPr>
  </w:style>
  <w:style w:type="paragraph" w:customStyle="1" w:styleId="xl93">
    <w:name w:val="xl93"/>
    <w:basedOn w:val="Normal"/>
    <w:rsid w:val="00483281"/>
    <w:pPr>
      <w:widowControl/>
      <w:pBdr>
        <w:left w:val="single" w:sz="8" w:space="0" w:color="000000"/>
        <w:bottom w:val="single" w:sz="4" w:space="0" w:color="000000"/>
      </w:pBdr>
      <w:spacing w:before="100" w:after="100"/>
      <w:jc w:val="center"/>
      <w:textAlignment w:val="center"/>
    </w:pPr>
    <w:rPr>
      <w:rFonts w:ascii="Verdana" w:eastAsia="Arial Unicode MS" w:hAnsi="Verdana" w:cs="Arial Unicode MS"/>
      <w:b/>
      <w:bCs/>
      <w:color w:val="000000"/>
      <w:kern w:val="0"/>
      <w:sz w:val="26"/>
      <w:szCs w:val="26"/>
      <w:lang w:eastAsia="ar-SA"/>
    </w:rPr>
  </w:style>
  <w:style w:type="paragraph" w:customStyle="1" w:styleId="xl94">
    <w:name w:val="xl94"/>
    <w:basedOn w:val="Normal"/>
    <w:rsid w:val="00483281"/>
    <w:pPr>
      <w:widowControl/>
      <w:pBdr>
        <w:left w:val="single" w:sz="4" w:space="0" w:color="000000"/>
      </w:pBdr>
      <w:spacing w:before="100" w:after="100"/>
      <w:jc w:val="both"/>
      <w:textAlignment w:val="center"/>
    </w:pPr>
    <w:rPr>
      <w:rFonts w:ascii="Verdana" w:eastAsia="Arial Unicode MS" w:hAnsi="Verdana" w:cs="Arial Unicode MS"/>
      <w:b/>
      <w:bCs/>
      <w:kern w:val="0"/>
      <w:sz w:val="26"/>
      <w:szCs w:val="26"/>
      <w:lang w:eastAsia="ar-SA"/>
    </w:rPr>
  </w:style>
  <w:style w:type="paragraph" w:customStyle="1" w:styleId="xl95">
    <w:name w:val="xl95"/>
    <w:basedOn w:val="Normal"/>
    <w:rsid w:val="00483281"/>
    <w:pPr>
      <w:widowControl/>
      <w:pBdr>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b/>
      <w:bCs/>
      <w:color w:val="000000"/>
      <w:kern w:val="0"/>
      <w:sz w:val="26"/>
      <w:szCs w:val="26"/>
      <w:lang w:eastAsia="ar-SA"/>
    </w:rPr>
  </w:style>
  <w:style w:type="paragraph" w:customStyle="1" w:styleId="xl96">
    <w:name w:val="xl96"/>
    <w:basedOn w:val="Normal"/>
    <w:rsid w:val="00483281"/>
    <w:pPr>
      <w:widowControl/>
      <w:pBdr>
        <w:left w:val="single" w:sz="4" w:space="0" w:color="000000"/>
        <w:bottom w:val="single" w:sz="4" w:space="0" w:color="000000"/>
        <w:right w:val="single" w:sz="8"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97">
    <w:name w:val="xl97"/>
    <w:basedOn w:val="Normal"/>
    <w:rsid w:val="00483281"/>
    <w:pPr>
      <w:widowControl/>
      <w:pBdr>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98">
    <w:name w:val="xl98"/>
    <w:basedOn w:val="Normal"/>
    <w:rsid w:val="00483281"/>
    <w:pPr>
      <w:widowControl/>
      <w:pBdr>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99">
    <w:name w:val="xl99"/>
    <w:basedOn w:val="Normal"/>
    <w:rsid w:val="00483281"/>
    <w:pPr>
      <w:widowControl/>
      <w:pBdr>
        <w:left w:val="single" w:sz="8" w:space="0" w:color="000000"/>
        <w:bottom w:val="single" w:sz="4" w:space="0" w:color="000000"/>
      </w:pBdr>
      <w:spacing w:before="100" w:after="100"/>
      <w:jc w:val="center"/>
      <w:textAlignment w:val="center"/>
    </w:pPr>
    <w:rPr>
      <w:rFonts w:ascii="Verdana" w:eastAsia="Arial Unicode MS" w:hAnsi="Verdana" w:cs="Arial Unicode MS"/>
      <w:b/>
      <w:bCs/>
      <w:color w:val="000000"/>
      <w:kern w:val="0"/>
      <w:sz w:val="26"/>
      <w:szCs w:val="26"/>
      <w:lang w:eastAsia="ar-SA"/>
    </w:rPr>
  </w:style>
  <w:style w:type="paragraph" w:customStyle="1" w:styleId="xl100">
    <w:name w:val="xl100"/>
    <w:basedOn w:val="Normal"/>
    <w:rsid w:val="00483281"/>
    <w:pPr>
      <w:widowControl/>
      <w:pBdr>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101">
    <w:name w:val="xl101"/>
    <w:basedOn w:val="Normal"/>
    <w:rsid w:val="00483281"/>
    <w:pPr>
      <w:widowControl/>
      <w:pBdr>
        <w:top w:val="single" w:sz="4" w:space="0" w:color="000000"/>
        <w:left w:val="single" w:sz="8" w:space="0" w:color="000000"/>
        <w:bottom w:val="single" w:sz="4" w:space="0" w:color="000000"/>
        <w:right w:val="single" w:sz="4" w:space="0" w:color="000000"/>
      </w:pBdr>
      <w:shd w:val="clear" w:color="auto" w:fill="C0C0C0"/>
      <w:spacing w:before="100" w:after="100"/>
      <w:textAlignment w:val="center"/>
    </w:pPr>
    <w:rPr>
      <w:rFonts w:ascii="Verdana" w:eastAsia="Arial Unicode MS" w:hAnsi="Verdana" w:cs="Arial Unicode MS"/>
      <w:kern w:val="0"/>
      <w:sz w:val="26"/>
      <w:szCs w:val="26"/>
      <w:lang w:eastAsia="ar-SA"/>
    </w:rPr>
  </w:style>
  <w:style w:type="paragraph" w:customStyle="1" w:styleId="xl102">
    <w:name w:val="xl102"/>
    <w:basedOn w:val="Normal"/>
    <w:rsid w:val="00483281"/>
    <w:pPr>
      <w:widowControl/>
      <w:pBdr>
        <w:left w:val="single" w:sz="4" w:space="0" w:color="000000"/>
      </w:pBdr>
      <w:spacing w:before="100" w:after="100"/>
      <w:jc w:val="both"/>
      <w:textAlignment w:val="center"/>
    </w:pPr>
    <w:rPr>
      <w:rFonts w:ascii="Verdana" w:eastAsia="Arial Unicode MS" w:hAnsi="Verdana" w:cs="Arial Unicode MS"/>
      <w:b/>
      <w:bCs/>
      <w:color w:val="000000"/>
      <w:kern w:val="0"/>
      <w:sz w:val="26"/>
      <w:szCs w:val="26"/>
      <w:lang w:eastAsia="ar-SA"/>
    </w:rPr>
  </w:style>
  <w:style w:type="paragraph" w:customStyle="1" w:styleId="xl103">
    <w:name w:val="xl103"/>
    <w:basedOn w:val="Normal"/>
    <w:rsid w:val="00483281"/>
    <w:pPr>
      <w:widowControl/>
      <w:pBdr>
        <w:top w:val="single" w:sz="4" w:space="0" w:color="000000"/>
        <w:left w:val="single" w:sz="4" w:space="0" w:color="000000"/>
        <w:bottom w:val="single" w:sz="4" w:space="0" w:color="000000"/>
      </w:pBdr>
      <w:spacing w:before="100" w:after="100"/>
      <w:jc w:val="both"/>
      <w:textAlignment w:val="center"/>
    </w:pPr>
    <w:rPr>
      <w:rFonts w:ascii="Verdana" w:eastAsia="Arial Unicode MS" w:hAnsi="Verdana" w:cs="Arial Unicode MS"/>
      <w:b/>
      <w:bCs/>
      <w:kern w:val="0"/>
      <w:sz w:val="26"/>
      <w:szCs w:val="26"/>
      <w:lang w:eastAsia="ar-SA"/>
    </w:rPr>
  </w:style>
  <w:style w:type="paragraph" w:customStyle="1" w:styleId="xl104">
    <w:name w:val="xl104"/>
    <w:basedOn w:val="Normal"/>
    <w:rsid w:val="00483281"/>
    <w:pPr>
      <w:widowControl/>
      <w:pBdr>
        <w:top w:val="single" w:sz="4" w:space="0" w:color="000000"/>
        <w:left w:val="single" w:sz="8" w:space="9" w:color="000000"/>
        <w:bottom w:val="single" w:sz="4" w:space="0" w:color="000000"/>
        <w:right w:val="single" w:sz="4" w:space="0" w:color="000000"/>
      </w:pBdr>
      <w:spacing w:before="100" w:after="100"/>
      <w:textAlignment w:val="center"/>
    </w:pPr>
    <w:rPr>
      <w:rFonts w:ascii="Verdana" w:eastAsia="Arial Unicode MS" w:hAnsi="Verdana" w:cs="Arial Unicode MS"/>
      <w:color w:val="000000"/>
      <w:kern w:val="0"/>
      <w:sz w:val="26"/>
      <w:szCs w:val="26"/>
      <w:lang w:eastAsia="ar-SA"/>
    </w:rPr>
  </w:style>
  <w:style w:type="paragraph" w:customStyle="1" w:styleId="xl105">
    <w:name w:val="xl105"/>
    <w:basedOn w:val="Normal"/>
    <w:rsid w:val="00483281"/>
    <w:pPr>
      <w:widowControl/>
      <w:pBdr>
        <w:top w:val="single" w:sz="4" w:space="0" w:color="000000"/>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106">
    <w:name w:val="xl106"/>
    <w:basedOn w:val="Normal"/>
    <w:rsid w:val="00483281"/>
    <w:pPr>
      <w:widowControl/>
      <w:pBdr>
        <w:top w:val="single" w:sz="4" w:space="0" w:color="000000"/>
        <w:left w:val="single" w:sz="8" w:space="0" w:color="000000"/>
        <w:bottom w:val="single" w:sz="4" w:space="0" w:color="000000"/>
        <w:right w:val="single" w:sz="4" w:space="0" w:color="000000"/>
      </w:pBdr>
      <w:spacing w:before="100" w:after="100"/>
      <w:jc w:val="right"/>
      <w:textAlignment w:val="center"/>
    </w:pPr>
    <w:rPr>
      <w:rFonts w:ascii="Verdana" w:eastAsia="Arial Unicode MS" w:hAnsi="Verdana" w:cs="Arial Unicode MS"/>
      <w:color w:val="000000"/>
      <w:kern w:val="0"/>
      <w:sz w:val="26"/>
      <w:szCs w:val="26"/>
      <w:lang w:eastAsia="ar-SA"/>
    </w:rPr>
  </w:style>
  <w:style w:type="paragraph" w:customStyle="1" w:styleId="xl107">
    <w:name w:val="xl107"/>
    <w:basedOn w:val="Normal"/>
    <w:rsid w:val="00483281"/>
    <w:pPr>
      <w:widowControl/>
      <w:spacing w:before="100" w:after="100"/>
      <w:textAlignment w:val="center"/>
    </w:pPr>
    <w:rPr>
      <w:rFonts w:ascii="Verdana" w:eastAsia="Arial Unicode MS" w:hAnsi="Verdana" w:cs="Arial Unicode MS"/>
      <w:b/>
      <w:bCs/>
      <w:kern w:val="0"/>
      <w:sz w:val="26"/>
      <w:szCs w:val="26"/>
      <w:lang w:eastAsia="ar-SA"/>
    </w:rPr>
  </w:style>
  <w:style w:type="paragraph" w:customStyle="1" w:styleId="xl108">
    <w:name w:val="xl108"/>
    <w:basedOn w:val="Normal"/>
    <w:rsid w:val="00483281"/>
    <w:pPr>
      <w:widowControl/>
      <w:pBdr>
        <w:left w:val="single" w:sz="8" w:space="0" w:color="000000"/>
        <w:right w:val="single" w:sz="4" w:space="0" w:color="000000"/>
      </w:pBdr>
      <w:spacing w:before="100" w:after="100"/>
      <w:jc w:val="right"/>
      <w:textAlignment w:val="center"/>
    </w:pPr>
    <w:rPr>
      <w:rFonts w:ascii="Verdana" w:eastAsia="Arial Unicode MS" w:hAnsi="Verdana" w:cs="Arial Unicode MS"/>
      <w:b/>
      <w:bCs/>
      <w:kern w:val="0"/>
      <w:sz w:val="26"/>
      <w:szCs w:val="26"/>
      <w:lang w:eastAsia="ar-SA"/>
    </w:rPr>
  </w:style>
  <w:style w:type="paragraph" w:customStyle="1" w:styleId="xl109">
    <w:name w:val="xl109"/>
    <w:basedOn w:val="Normal"/>
    <w:rsid w:val="00483281"/>
    <w:pPr>
      <w:widowControl/>
      <w:pBdr>
        <w:left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10">
    <w:name w:val="xl110"/>
    <w:basedOn w:val="Normal"/>
    <w:rsid w:val="00483281"/>
    <w:pPr>
      <w:widowControl/>
      <w:pBdr>
        <w:left w:val="single" w:sz="8" w:space="9" w:color="000000"/>
        <w:right w:val="single" w:sz="4"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111">
    <w:name w:val="xl111"/>
    <w:basedOn w:val="Normal"/>
    <w:rsid w:val="00483281"/>
    <w:pPr>
      <w:widowControl/>
      <w:pBdr>
        <w:left w:val="single" w:sz="4" w:space="0" w:color="000000"/>
        <w:right w:val="single" w:sz="8" w:space="0" w:color="000000"/>
      </w:pBdr>
      <w:spacing w:before="100" w:after="100"/>
      <w:jc w:val="right"/>
      <w:textAlignment w:val="center"/>
    </w:pPr>
    <w:rPr>
      <w:rFonts w:ascii="Verdana" w:eastAsia="Arial Unicode MS" w:hAnsi="Verdana" w:cs="Arial Unicode MS"/>
      <w:kern w:val="0"/>
      <w:sz w:val="26"/>
      <w:szCs w:val="26"/>
      <w:lang w:eastAsia="ar-SA"/>
    </w:rPr>
  </w:style>
  <w:style w:type="paragraph" w:customStyle="1" w:styleId="xl112">
    <w:name w:val="xl112"/>
    <w:basedOn w:val="Normal"/>
    <w:rsid w:val="00483281"/>
    <w:pPr>
      <w:widowControl/>
      <w:pBdr>
        <w:left w:val="single" w:sz="8" w:space="0" w:color="000000"/>
        <w:right w:val="single" w:sz="4" w:space="0" w:color="000000"/>
      </w:pBdr>
      <w:spacing w:before="100" w:after="100"/>
      <w:textAlignment w:val="center"/>
    </w:pPr>
    <w:rPr>
      <w:rFonts w:ascii="Verdana" w:eastAsia="Arial Unicode MS" w:hAnsi="Verdana" w:cs="Arial Unicode MS"/>
      <w:kern w:val="0"/>
      <w:sz w:val="26"/>
      <w:szCs w:val="26"/>
      <w:lang w:eastAsia="ar-SA"/>
    </w:rPr>
  </w:style>
  <w:style w:type="paragraph" w:customStyle="1" w:styleId="xl113">
    <w:name w:val="xl113"/>
    <w:basedOn w:val="Normal"/>
    <w:rsid w:val="00483281"/>
    <w:pPr>
      <w:widowControl/>
      <w:pBdr>
        <w:left w:val="single" w:sz="8" w:space="0" w:color="000000"/>
        <w:right w:val="single" w:sz="4" w:space="0" w:color="000000"/>
      </w:pBdr>
      <w:spacing w:before="100" w:after="100"/>
      <w:jc w:val="right"/>
      <w:textAlignment w:val="center"/>
    </w:pPr>
    <w:rPr>
      <w:rFonts w:ascii="Verdana" w:eastAsia="Arial Unicode MS" w:hAnsi="Verdana" w:cs="Arial Unicode MS"/>
      <w:kern w:val="0"/>
      <w:sz w:val="26"/>
      <w:szCs w:val="26"/>
      <w:lang w:eastAsia="ar-SA"/>
    </w:rPr>
  </w:style>
  <w:style w:type="paragraph" w:customStyle="1" w:styleId="xl114">
    <w:name w:val="xl114"/>
    <w:basedOn w:val="Normal"/>
    <w:rsid w:val="00483281"/>
    <w:pPr>
      <w:widowControl/>
      <w:pBdr>
        <w:left w:val="single" w:sz="4" w:space="0" w:color="000000"/>
        <w:right w:val="single" w:sz="8" w:space="0" w:color="000000"/>
      </w:pBdr>
      <w:spacing w:before="100" w:after="100"/>
      <w:jc w:val="right"/>
      <w:textAlignment w:val="center"/>
    </w:pPr>
    <w:rPr>
      <w:rFonts w:ascii="Verdana" w:eastAsia="Arial Unicode MS" w:hAnsi="Verdana" w:cs="Arial Unicode MS"/>
      <w:kern w:val="0"/>
      <w:sz w:val="26"/>
      <w:szCs w:val="26"/>
      <w:lang w:eastAsia="ar-SA"/>
    </w:rPr>
  </w:style>
  <w:style w:type="paragraph" w:customStyle="1" w:styleId="xl115">
    <w:name w:val="xl115"/>
    <w:basedOn w:val="Normal"/>
    <w:rsid w:val="00483281"/>
    <w:pPr>
      <w:widowControl/>
      <w:pBdr>
        <w:top w:val="single" w:sz="8" w:space="0" w:color="000000"/>
        <w:left w:val="single" w:sz="8"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16">
    <w:name w:val="xl116"/>
    <w:basedOn w:val="Normal"/>
    <w:rsid w:val="00483281"/>
    <w:pPr>
      <w:widowControl/>
      <w:pBdr>
        <w:top w:val="single" w:sz="8" w:space="0" w:color="000000"/>
        <w:left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17">
    <w:name w:val="xl117"/>
    <w:basedOn w:val="Normal"/>
    <w:rsid w:val="00483281"/>
    <w:pPr>
      <w:widowControl/>
      <w:pBdr>
        <w:top w:val="single" w:sz="8" w:space="0" w:color="000000"/>
        <w:left w:val="single" w:sz="8" w:space="9" w:color="000000"/>
        <w:righ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118">
    <w:name w:val="xl118"/>
    <w:basedOn w:val="Normal"/>
    <w:rsid w:val="00483281"/>
    <w:pPr>
      <w:widowControl/>
      <w:pBdr>
        <w:top w:val="single" w:sz="8" w:space="0" w:color="000000"/>
        <w:left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19">
    <w:name w:val="xl119"/>
    <w:basedOn w:val="Normal"/>
    <w:rsid w:val="00483281"/>
    <w:pPr>
      <w:widowControl/>
      <w:pBdr>
        <w:top w:val="single" w:sz="8" w:space="0" w:color="000000"/>
        <w:left w:val="single" w:sz="8" w:space="0" w:color="000000"/>
        <w:righ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120">
    <w:name w:val="xl120"/>
    <w:basedOn w:val="Normal"/>
    <w:rsid w:val="00483281"/>
    <w:pPr>
      <w:widowControl/>
      <w:pBdr>
        <w:top w:val="single" w:sz="4" w:space="0" w:color="000000"/>
        <w:left w:val="single" w:sz="8" w:space="0" w:color="000000"/>
        <w:bottom w:val="single" w:sz="8" w:space="0" w:color="000000"/>
        <w:righ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121">
    <w:name w:val="xl121"/>
    <w:basedOn w:val="Normal"/>
    <w:rsid w:val="00483281"/>
    <w:pPr>
      <w:widowControl/>
      <w:pBdr>
        <w:top w:val="single" w:sz="4" w:space="0" w:color="000000"/>
        <w:left w:val="single" w:sz="4" w:space="0" w:color="000000"/>
        <w:bottom w:val="single" w:sz="8"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22">
    <w:name w:val="xl122"/>
    <w:basedOn w:val="Normal"/>
    <w:rsid w:val="00483281"/>
    <w:pPr>
      <w:widowControl/>
      <w:pBdr>
        <w:top w:val="single" w:sz="4" w:space="0" w:color="000000"/>
        <w:left w:val="single" w:sz="8" w:space="9" w:color="000000"/>
        <w:bottom w:val="single" w:sz="8" w:space="0" w:color="000000"/>
        <w:right w:val="single" w:sz="4" w:space="0" w:color="000000"/>
      </w:pBdr>
      <w:spacing w:before="100" w:after="100"/>
      <w:textAlignment w:val="center"/>
    </w:pPr>
    <w:rPr>
      <w:rFonts w:ascii="Verdana" w:eastAsia="Arial Unicode MS" w:hAnsi="Verdana" w:cs="Arial Unicode MS"/>
      <w:b/>
      <w:bCs/>
      <w:kern w:val="0"/>
      <w:sz w:val="26"/>
      <w:szCs w:val="26"/>
      <w:lang w:eastAsia="ar-SA"/>
    </w:rPr>
  </w:style>
  <w:style w:type="paragraph" w:customStyle="1" w:styleId="xl123">
    <w:name w:val="xl123"/>
    <w:basedOn w:val="Normal"/>
    <w:rsid w:val="00483281"/>
    <w:pPr>
      <w:widowControl/>
      <w:pBdr>
        <w:top w:val="single" w:sz="4" w:space="0" w:color="000000"/>
        <w:left w:val="single" w:sz="4" w:space="0" w:color="000000"/>
        <w:bottom w:val="single" w:sz="8" w:space="0" w:color="000000"/>
        <w:right w:val="single" w:sz="8" w:space="0" w:color="000000"/>
      </w:pBdr>
      <w:spacing w:before="100" w:after="100"/>
      <w:jc w:val="center"/>
      <w:textAlignment w:val="center"/>
    </w:pPr>
    <w:rPr>
      <w:rFonts w:ascii="Verdana" w:eastAsia="Arial Unicode MS" w:hAnsi="Verdana" w:cs="Arial Unicode MS"/>
      <w:kern w:val="0"/>
      <w:sz w:val="26"/>
      <w:szCs w:val="26"/>
      <w:lang w:eastAsia="ar-SA"/>
    </w:rPr>
  </w:style>
  <w:style w:type="paragraph" w:customStyle="1" w:styleId="xl124">
    <w:name w:val="xl124"/>
    <w:basedOn w:val="Normal"/>
    <w:rsid w:val="00483281"/>
    <w:pPr>
      <w:widowControl/>
      <w:pBdr>
        <w:top w:val="single" w:sz="4" w:space="0" w:color="000000"/>
        <w:left w:val="single" w:sz="8" w:space="0" w:color="000000"/>
        <w:bottom w:val="single" w:sz="8" w:space="0" w:color="000000"/>
        <w:right w:val="single" w:sz="4" w:space="0" w:color="000000"/>
      </w:pBdr>
      <w:spacing w:before="100" w:after="100"/>
      <w:jc w:val="right"/>
      <w:textAlignment w:val="center"/>
    </w:pPr>
    <w:rPr>
      <w:rFonts w:ascii="Verdana" w:eastAsia="Arial Unicode MS" w:hAnsi="Verdana" w:cs="Arial Unicode MS"/>
      <w:b/>
      <w:bCs/>
      <w:kern w:val="0"/>
      <w:sz w:val="26"/>
      <w:szCs w:val="26"/>
      <w:lang w:eastAsia="ar-SA"/>
    </w:rPr>
  </w:style>
  <w:style w:type="paragraph" w:customStyle="1" w:styleId="xl125">
    <w:name w:val="xl125"/>
    <w:basedOn w:val="Normal"/>
    <w:rsid w:val="00483281"/>
    <w:pPr>
      <w:widowControl/>
      <w:pBdr>
        <w:top w:val="single" w:sz="8" w:space="0" w:color="000000"/>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26">
    <w:name w:val="xl126"/>
    <w:basedOn w:val="Normal"/>
    <w:rsid w:val="00483281"/>
    <w:pPr>
      <w:widowControl/>
      <w:pBdr>
        <w:top w:val="single" w:sz="8" w:space="0" w:color="000000"/>
        <w:left w:val="single" w:sz="4" w:space="0" w:color="000000"/>
        <w:bottom w:val="single" w:sz="4" w:space="0" w:color="000000"/>
        <w:righ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27">
    <w:name w:val="xl127"/>
    <w:basedOn w:val="Normal"/>
    <w:rsid w:val="00483281"/>
    <w:pPr>
      <w:widowControl/>
      <w:pBdr>
        <w:top w:val="single" w:sz="8" w:space="0" w:color="000000"/>
        <w:left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28">
    <w:name w:val="xl128"/>
    <w:basedOn w:val="Normal"/>
    <w:rsid w:val="00483281"/>
    <w:pPr>
      <w:widowControl/>
      <w:pBdr>
        <w:top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29">
    <w:name w:val="xl129"/>
    <w:basedOn w:val="Normal"/>
    <w:rsid w:val="00483281"/>
    <w:pPr>
      <w:widowControl/>
      <w:pBdr>
        <w:top w:val="single" w:sz="4" w:space="0" w:color="000000"/>
        <w:left w:val="single" w:sz="8" w:space="0" w:color="000000"/>
        <w:bottom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30">
    <w:name w:val="xl130"/>
    <w:basedOn w:val="Normal"/>
    <w:rsid w:val="00483281"/>
    <w:pPr>
      <w:widowControl/>
      <w:pBdr>
        <w:top w:val="single" w:sz="4" w:space="0" w:color="000000"/>
        <w:bottom w:val="single" w:sz="8"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31">
    <w:name w:val="xl131"/>
    <w:basedOn w:val="Normal"/>
    <w:rsid w:val="00483281"/>
    <w:pPr>
      <w:widowControl/>
      <w:pBdr>
        <w:top w:val="single" w:sz="8" w:space="0" w:color="000000"/>
        <w:left w:val="single" w:sz="8"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xl132">
    <w:name w:val="xl132"/>
    <w:basedOn w:val="Normal"/>
    <w:rsid w:val="00483281"/>
    <w:pPr>
      <w:widowControl/>
      <w:pBdr>
        <w:left w:val="single" w:sz="8" w:space="0" w:color="000000"/>
        <w:bottom w:val="single" w:sz="4" w:space="0" w:color="000000"/>
        <w:right w:val="single" w:sz="4" w:space="0" w:color="000000"/>
      </w:pBdr>
      <w:spacing w:before="100" w:after="100"/>
      <w:jc w:val="center"/>
      <w:textAlignment w:val="center"/>
    </w:pPr>
    <w:rPr>
      <w:rFonts w:ascii="Verdana" w:eastAsia="Arial Unicode MS" w:hAnsi="Verdana" w:cs="Arial Unicode MS"/>
      <w:b/>
      <w:bCs/>
      <w:kern w:val="0"/>
      <w:sz w:val="26"/>
      <w:szCs w:val="26"/>
      <w:lang w:eastAsia="ar-SA"/>
    </w:rPr>
  </w:style>
  <w:style w:type="paragraph" w:customStyle="1" w:styleId="Recuonormal1">
    <w:name w:val="Recuo normal1"/>
    <w:basedOn w:val="Normal"/>
    <w:rsid w:val="00483281"/>
    <w:pPr>
      <w:widowControl/>
      <w:ind w:left="708"/>
    </w:pPr>
    <w:rPr>
      <w:rFonts w:ascii="Courier New" w:eastAsia="Times New Roman" w:hAnsi="Courier New"/>
      <w:kern w:val="0"/>
      <w:sz w:val="22"/>
      <w:szCs w:val="20"/>
      <w:lang w:eastAsia="ar-SA"/>
    </w:rPr>
  </w:style>
  <w:style w:type="paragraph" w:customStyle="1" w:styleId="Recuodecorpodetexto22">
    <w:name w:val="Recuo de corpo de texto 22"/>
    <w:basedOn w:val="Normal"/>
    <w:rsid w:val="00483281"/>
    <w:pPr>
      <w:ind w:firstLine="1440"/>
      <w:jc w:val="both"/>
    </w:pPr>
    <w:rPr>
      <w:rFonts w:ascii="Arial" w:eastAsia="Times New Roman" w:hAnsi="Arial"/>
      <w:kern w:val="0"/>
      <w:sz w:val="22"/>
      <w:szCs w:val="20"/>
      <w:lang w:eastAsia="ar-SA"/>
    </w:rPr>
  </w:style>
  <w:style w:type="paragraph" w:customStyle="1" w:styleId="Corpodetexto22">
    <w:name w:val="Corpo de texto 22"/>
    <w:basedOn w:val="Normal"/>
    <w:rsid w:val="00483281"/>
    <w:pPr>
      <w:tabs>
        <w:tab w:val="left" w:pos="1134"/>
      </w:tabs>
      <w:overflowPunct w:val="0"/>
      <w:autoSpaceDE w:val="0"/>
      <w:ind w:left="1134"/>
      <w:textAlignment w:val="baseline"/>
    </w:pPr>
    <w:rPr>
      <w:rFonts w:eastAsia="Times New Roman"/>
      <w:kern w:val="0"/>
      <w:sz w:val="20"/>
      <w:szCs w:val="20"/>
      <w:lang w:eastAsia="ar-SA"/>
    </w:rPr>
  </w:style>
  <w:style w:type="paragraph" w:customStyle="1" w:styleId="WW-Textosimples">
    <w:name w:val="WW-Texto simples"/>
    <w:basedOn w:val="Normal"/>
    <w:rsid w:val="00483281"/>
    <w:rPr>
      <w:rFonts w:ascii="Courier New" w:eastAsia="Times New Roman" w:hAnsi="Courier New"/>
      <w:kern w:val="0"/>
      <w:sz w:val="20"/>
      <w:szCs w:val="20"/>
      <w:lang w:eastAsia="ar-SA"/>
    </w:rPr>
  </w:style>
  <w:style w:type="paragraph" w:customStyle="1" w:styleId="WW-Textoembloco">
    <w:name w:val="WW-Texto em bloco"/>
    <w:basedOn w:val="Normal"/>
    <w:rsid w:val="00483281"/>
    <w:pPr>
      <w:ind w:left="709" w:right="49" w:firstLine="1"/>
      <w:jc w:val="both"/>
    </w:pPr>
    <w:rPr>
      <w:rFonts w:ascii="Arial" w:eastAsia="Times New Roman" w:hAnsi="Arial"/>
      <w:kern w:val="0"/>
      <w:sz w:val="20"/>
      <w:szCs w:val="20"/>
      <w:lang w:eastAsia="ar-SA"/>
    </w:rPr>
  </w:style>
  <w:style w:type="paragraph" w:customStyle="1" w:styleId="BodyText21">
    <w:name w:val="Body Text 21"/>
    <w:basedOn w:val="Normal"/>
    <w:rsid w:val="00483281"/>
    <w:pPr>
      <w:jc w:val="both"/>
    </w:pPr>
    <w:rPr>
      <w:rFonts w:eastAsia="Times New Roman"/>
      <w:kern w:val="0"/>
      <w:sz w:val="20"/>
      <w:szCs w:val="20"/>
      <w:lang w:eastAsia="ar-SA"/>
    </w:rPr>
  </w:style>
  <w:style w:type="paragraph" w:customStyle="1" w:styleId="WW-Corpodetexto3">
    <w:name w:val="WW-Corpo de texto 3"/>
    <w:basedOn w:val="Normal"/>
    <w:rsid w:val="00483281"/>
    <w:pPr>
      <w:ind w:right="-29"/>
      <w:jc w:val="both"/>
    </w:pPr>
    <w:rPr>
      <w:rFonts w:ascii="Arial" w:eastAsia="Times New Roman" w:hAnsi="Arial"/>
      <w:kern w:val="0"/>
      <w:sz w:val="20"/>
      <w:szCs w:val="20"/>
      <w:lang w:eastAsia="ar-SA"/>
    </w:rPr>
  </w:style>
  <w:style w:type="paragraph" w:customStyle="1" w:styleId="Alnea">
    <w:name w:val="Alínea"/>
    <w:basedOn w:val="Ttulo1"/>
    <w:rsid w:val="00483281"/>
    <w:pPr>
      <w:keepNext w:val="0"/>
      <w:numPr>
        <w:numId w:val="0"/>
      </w:numPr>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09" w:firstLine="1"/>
      <w:jc w:val="both"/>
    </w:pPr>
    <w:rPr>
      <w:rFonts w:eastAsia="Times New Roman"/>
      <w:b w:val="0"/>
      <w:bCs w:val="0"/>
      <w:caps/>
      <w:szCs w:val="20"/>
      <w:u w:val="single"/>
      <w:lang w:eastAsia="ar-SA"/>
    </w:rPr>
  </w:style>
  <w:style w:type="paragraph" w:customStyle="1" w:styleId="Inciso">
    <w:name w:val="Inciso"/>
    <w:basedOn w:val="Ttulo1"/>
    <w:rsid w:val="00483281"/>
    <w:pPr>
      <w:keepNext w:val="0"/>
      <w:numPr>
        <w:numId w:val="0"/>
      </w:numPr>
      <w:tabs>
        <w:tab w:val="left" w:pos="709"/>
        <w:tab w:val="left" w:pos="1440"/>
        <w:tab w:val="left" w:pos="2160"/>
        <w:tab w:val="left" w:pos="2552"/>
        <w:tab w:val="left" w:pos="2880"/>
        <w:tab w:val="left" w:pos="3600"/>
        <w:tab w:val="left" w:pos="4320"/>
        <w:tab w:val="left" w:pos="5040"/>
        <w:tab w:val="left" w:pos="5760"/>
        <w:tab w:val="left" w:pos="6480"/>
        <w:tab w:val="left" w:pos="7200"/>
        <w:tab w:val="left" w:pos="7920"/>
        <w:tab w:val="left" w:pos="8640"/>
        <w:tab w:val="left" w:pos="9360"/>
      </w:tabs>
      <w:ind w:left="1134" w:firstLine="1"/>
      <w:jc w:val="both"/>
    </w:pPr>
    <w:rPr>
      <w:rFonts w:eastAsia="Times New Roman"/>
      <w:b w:val="0"/>
      <w:bCs w:val="0"/>
      <w:caps/>
      <w:szCs w:val="20"/>
      <w:u w:val="single"/>
      <w:lang w:eastAsia="ar-SA"/>
    </w:rPr>
  </w:style>
  <w:style w:type="paragraph" w:customStyle="1" w:styleId="Recuodecorpodetexto32">
    <w:name w:val="Recuo de corpo de texto 32"/>
    <w:basedOn w:val="Normal"/>
    <w:rsid w:val="00483281"/>
    <w:pPr>
      <w:tabs>
        <w:tab w:val="left" w:pos="1134"/>
      </w:tabs>
      <w:overflowPunct w:val="0"/>
      <w:autoSpaceDE w:val="0"/>
      <w:ind w:left="1418" w:hanging="1418"/>
      <w:textAlignment w:val="baseline"/>
    </w:pPr>
    <w:rPr>
      <w:rFonts w:eastAsia="Times New Roman"/>
      <w:kern w:val="0"/>
      <w:sz w:val="20"/>
      <w:szCs w:val="20"/>
      <w:lang w:eastAsia="ar-SA"/>
    </w:rPr>
  </w:style>
  <w:style w:type="paragraph" w:customStyle="1" w:styleId="Textoembloco1">
    <w:name w:val="Texto em bloco1"/>
    <w:basedOn w:val="Normal"/>
    <w:rsid w:val="00483281"/>
    <w:pPr>
      <w:tabs>
        <w:tab w:val="left" w:pos="709"/>
        <w:tab w:val="left" w:pos="8789"/>
      </w:tabs>
      <w:ind w:left="426" w:right="49"/>
      <w:jc w:val="both"/>
    </w:pPr>
    <w:rPr>
      <w:rFonts w:ascii="Arial" w:eastAsia="Times New Roman" w:hAnsi="Arial" w:cs="Arial"/>
      <w:kern w:val="0"/>
      <w:sz w:val="22"/>
      <w:szCs w:val="22"/>
      <w:lang w:eastAsia="ar-SA"/>
    </w:rPr>
  </w:style>
  <w:style w:type="paragraph" w:customStyle="1" w:styleId="WW-Recuodecorpodetexto2">
    <w:name w:val="WW-Recuo de corpo de texto 2"/>
    <w:basedOn w:val="Normal"/>
    <w:rsid w:val="00483281"/>
    <w:pPr>
      <w:widowControl/>
      <w:spacing w:line="240" w:lineRule="exact"/>
      <w:ind w:firstLine="851"/>
      <w:jc w:val="both"/>
    </w:pPr>
    <w:rPr>
      <w:rFonts w:ascii="Arial" w:eastAsia="Times New Roman" w:hAnsi="Arial"/>
      <w:kern w:val="0"/>
      <w:sz w:val="22"/>
      <w:szCs w:val="20"/>
      <w:lang w:val="en-US" w:eastAsia="ar-SA"/>
    </w:rPr>
  </w:style>
  <w:style w:type="paragraph" w:customStyle="1" w:styleId="WW-Recuodecorpodetexto3">
    <w:name w:val="WW-Recuo de corpo de texto 3"/>
    <w:basedOn w:val="Normal"/>
    <w:rsid w:val="00483281"/>
    <w:pPr>
      <w:ind w:firstLine="2124"/>
      <w:jc w:val="both"/>
    </w:pPr>
    <w:rPr>
      <w:rFonts w:ascii="Bookman Old Style" w:eastAsia="Times New Roman" w:hAnsi="Bookman Old Style"/>
      <w:kern w:val="0"/>
      <w:szCs w:val="20"/>
      <w:lang w:eastAsia="ar-SA"/>
    </w:rPr>
  </w:style>
  <w:style w:type="paragraph" w:customStyle="1" w:styleId="Contedodatabela">
    <w:name w:val="Conteúdo da tabela"/>
    <w:basedOn w:val="Corpodetexto"/>
    <w:rsid w:val="00483281"/>
    <w:pPr>
      <w:suppressLineNumbers/>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pPr>
    <w:rPr>
      <w:rFonts w:ascii="Bookman Old Style" w:eastAsia="Times New Roman" w:hAnsi="Bookman Old Style"/>
      <w:kern w:val="0"/>
      <w:sz w:val="22"/>
      <w:szCs w:val="20"/>
      <w:lang w:eastAsia="ar-SA"/>
    </w:rPr>
  </w:style>
  <w:style w:type="paragraph" w:customStyle="1" w:styleId="Default">
    <w:name w:val="Default"/>
    <w:rsid w:val="00483281"/>
    <w:pPr>
      <w:suppressAutoHyphens/>
      <w:autoSpaceDE w:val="0"/>
    </w:pPr>
    <w:rPr>
      <w:rFonts w:eastAsia="Arial"/>
      <w:color w:val="000000"/>
      <w:sz w:val="24"/>
      <w:szCs w:val="24"/>
      <w:lang w:eastAsia="ar-SA"/>
    </w:rPr>
  </w:style>
  <w:style w:type="paragraph" w:styleId="Sumrio3">
    <w:name w:val="toc 3"/>
    <w:basedOn w:val="Normal"/>
    <w:next w:val="Normal"/>
    <w:rsid w:val="00483281"/>
    <w:pPr>
      <w:ind w:left="400"/>
    </w:pPr>
    <w:rPr>
      <w:rFonts w:eastAsia="Times New Roman"/>
      <w:i/>
      <w:iCs/>
      <w:kern w:val="0"/>
      <w:sz w:val="20"/>
      <w:lang w:eastAsia="ar-SA"/>
    </w:rPr>
  </w:style>
  <w:style w:type="paragraph" w:styleId="Sumrio1">
    <w:name w:val="toc 1"/>
    <w:basedOn w:val="Normal"/>
    <w:next w:val="Normal"/>
    <w:rsid w:val="00483281"/>
    <w:pPr>
      <w:spacing w:before="120" w:after="120"/>
    </w:pPr>
    <w:rPr>
      <w:rFonts w:eastAsia="Times New Roman"/>
      <w:b/>
      <w:bCs/>
      <w:caps/>
      <w:kern w:val="0"/>
      <w:sz w:val="20"/>
      <w:lang w:eastAsia="ar-SA"/>
    </w:rPr>
  </w:style>
  <w:style w:type="paragraph" w:styleId="Remissivo1">
    <w:name w:val="index 1"/>
    <w:basedOn w:val="Normal"/>
    <w:next w:val="Normal"/>
    <w:rsid w:val="00483281"/>
    <w:pPr>
      <w:widowControl/>
    </w:pPr>
    <w:rPr>
      <w:rFonts w:ascii="Courier New" w:eastAsia="Times New Roman" w:hAnsi="Courier New"/>
      <w:kern w:val="0"/>
      <w:sz w:val="22"/>
      <w:szCs w:val="20"/>
      <w:lang w:eastAsia="ar-SA"/>
    </w:rPr>
  </w:style>
  <w:style w:type="paragraph" w:customStyle="1" w:styleId="BodyText22">
    <w:name w:val="Body Text 22"/>
    <w:basedOn w:val="Normal"/>
    <w:rsid w:val="00483281"/>
    <w:pPr>
      <w:tabs>
        <w:tab w:val="left" w:pos="426"/>
        <w:tab w:val="left" w:pos="993"/>
      </w:tabs>
      <w:ind w:right="49"/>
      <w:jc w:val="both"/>
    </w:pPr>
    <w:rPr>
      <w:rFonts w:ascii="Arial" w:eastAsia="Times New Roman" w:hAnsi="Arial"/>
      <w:kern w:val="0"/>
      <w:sz w:val="22"/>
      <w:szCs w:val="20"/>
      <w:lang w:eastAsia="ar-SA"/>
    </w:rPr>
  </w:style>
  <w:style w:type="paragraph" w:customStyle="1" w:styleId="1">
    <w:name w:val="1"/>
    <w:basedOn w:val="Normal"/>
    <w:next w:val="TextosemFormatao1"/>
    <w:rsid w:val="00483281"/>
    <w:pPr>
      <w:widowControl/>
    </w:pPr>
    <w:rPr>
      <w:rFonts w:ascii="Courier New" w:eastAsia="Times New Roman" w:hAnsi="Courier New"/>
      <w:kern w:val="0"/>
      <w:sz w:val="20"/>
      <w:szCs w:val="20"/>
      <w:lang w:eastAsia="ar-SA"/>
    </w:rPr>
  </w:style>
  <w:style w:type="paragraph" w:customStyle="1" w:styleId="TextosemFormatao1">
    <w:name w:val="Texto sem Formatação1"/>
    <w:basedOn w:val="Normal"/>
    <w:rsid w:val="00483281"/>
    <w:rPr>
      <w:rFonts w:ascii="Courier New" w:eastAsia="Times New Roman" w:hAnsi="Courier New" w:cs="Courier New"/>
      <w:kern w:val="0"/>
      <w:sz w:val="20"/>
      <w:szCs w:val="20"/>
      <w:lang w:eastAsia="ar-SA"/>
    </w:rPr>
  </w:style>
  <w:style w:type="paragraph" w:customStyle="1" w:styleId="Combase">
    <w:name w:val="Com base"/>
    <w:basedOn w:val="Normal"/>
    <w:rsid w:val="00483281"/>
    <w:pPr>
      <w:widowControl/>
      <w:ind w:left="709"/>
      <w:jc w:val="both"/>
    </w:pPr>
    <w:rPr>
      <w:rFonts w:ascii="Courier New" w:eastAsia="Times New Roman" w:hAnsi="Courier New"/>
      <w:kern w:val="0"/>
      <w:szCs w:val="20"/>
      <w:lang w:val="pt-PT" w:eastAsia="ar-SA"/>
    </w:rPr>
  </w:style>
  <w:style w:type="paragraph" w:customStyle="1" w:styleId="temcommarcador">
    <w:name w:val="Ítem com marcador"/>
    <w:basedOn w:val="Normal"/>
    <w:rsid w:val="00483281"/>
    <w:pPr>
      <w:widowControl/>
      <w:tabs>
        <w:tab w:val="left" w:pos="1287"/>
      </w:tabs>
      <w:ind w:left="1287" w:hanging="360"/>
    </w:pPr>
    <w:rPr>
      <w:rFonts w:eastAsia="Times New Roman"/>
      <w:kern w:val="0"/>
      <w:sz w:val="20"/>
      <w:szCs w:val="20"/>
      <w:lang w:eastAsia="ar-SA"/>
    </w:rPr>
  </w:style>
  <w:style w:type="paragraph" w:customStyle="1" w:styleId="Bullet">
    <w:name w:val="Bullet"/>
    <w:rsid w:val="00483281"/>
    <w:pPr>
      <w:numPr>
        <w:numId w:val="3"/>
      </w:numPr>
      <w:suppressAutoHyphens/>
      <w:spacing w:before="120" w:after="120" w:line="360" w:lineRule="auto"/>
      <w:jc w:val="both"/>
    </w:pPr>
    <w:rPr>
      <w:rFonts w:ascii="Arial" w:eastAsia="Arial" w:hAnsi="Arial"/>
      <w:color w:val="000000"/>
      <w:sz w:val="24"/>
      <w:lang w:eastAsia="ar-SA"/>
    </w:rPr>
  </w:style>
  <w:style w:type="paragraph" w:customStyle="1" w:styleId="WW-Textosemformatao">
    <w:name w:val="WW-Texto sem formatação"/>
    <w:basedOn w:val="Normal"/>
    <w:rsid w:val="00483281"/>
    <w:pPr>
      <w:widowControl/>
    </w:pPr>
    <w:rPr>
      <w:rFonts w:ascii="Roman PS" w:eastAsia="Times New Roman" w:hAnsi="Roman PS"/>
      <w:kern w:val="0"/>
      <w:sz w:val="20"/>
      <w:szCs w:val="20"/>
      <w:lang w:eastAsia="ar-SA"/>
    </w:rPr>
  </w:style>
  <w:style w:type="paragraph" w:customStyle="1" w:styleId="WW-Recuodecorpodetexto21">
    <w:name w:val="WW-Recuo de corpo de texto 21"/>
    <w:basedOn w:val="Normal"/>
    <w:rsid w:val="00483281"/>
    <w:pPr>
      <w:widowControl/>
      <w:tabs>
        <w:tab w:val="left" w:pos="846"/>
        <w:tab w:val="left" w:pos="1413"/>
      </w:tabs>
      <w:ind w:left="420" w:firstLine="1"/>
      <w:jc w:val="both"/>
    </w:pPr>
    <w:rPr>
      <w:rFonts w:ascii="Arial Narrow" w:eastAsia="Times New Roman" w:hAnsi="Arial Narrow"/>
      <w:kern w:val="0"/>
      <w:szCs w:val="20"/>
      <w:lang w:eastAsia="ar-SA"/>
    </w:rPr>
  </w:style>
  <w:style w:type="paragraph" w:customStyle="1" w:styleId="WW-Corpodetexto21">
    <w:name w:val="WW-Corpo de texto 21"/>
    <w:basedOn w:val="Normal"/>
    <w:rsid w:val="00483281"/>
    <w:pPr>
      <w:widowControl/>
      <w:ind w:right="49"/>
      <w:jc w:val="both"/>
    </w:pPr>
    <w:rPr>
      <w:rFonts w:ascii="Arial" w:eastAsia="Times New Roman" w:hAnsi="Arial"/>
      <w:kern w:val="0"/>
      <w:szCs w:val="20"/>
      <w:lang w:eastAsia="ar-SA"/>
    </w:rPr>
  </w:style>
  <w:style w:type="paragraph" w:customStyle="1" w:styleId="WW-Textoembloco1">
    <w:name w:val="WW-Texto em bloco1"/>
    <w:basedOn w:val="Normal"/>
    <w:rsid w:val="00483281"/>
    <w:pPr>
      <w:ind w:left="426" w:right="49" w:firstLine="1"/>
      <w:jc w:val="both"/>
    </w:pPr>
    <w:rPr>
      <w:rFonts w:ascii="Arial" w:eastAsia="Times New Roman" w:hAnsi="Arial"/>
      <w:kern w:val="0"/>
      <w:szCs w:val="20"/>
      <w:lang w:eastAsia="ar-SA"/>
    </w:rPr>
  </w:style>
  <w:style w:type="paragraph" w:customStyle="1" w:styleId="TextoATECH">
    <w:name w:val="Texto ATECH"/>
    <w:basedOn w:val="Normal"/>
    <w:rsid w:val="00483281"/>
    <w:pPr>
      <w:widowControl/>
      <w:spacing w:after="200" w:line="240" w:lineRule="exact"/>
      <w:jc w:val="both"/>
    </w:pPr>
    <w:rPr>
      <w:rFonts w:ascii="Arial" w:eastAsia="Times New Roman" w:hAnsi="Arial"/>
      <w:kern w:val="0"/>
      <w:sz w:val="22"/>
      <w:szCs w:val="20"/>
      <w:lang w:eastAsia="ar-SA"/>
    </w:rPr>
  </w:style>
  <w:style w:type="paragraph" w:customStyle="1" w:styleId="WW-Commarcadores">
    <w:name w:val="WW-Com marcadores"/>
    <w:basedOn w:val="Normal"/>
    <w:rsid w:val="00483281"/>
    <w:pPr>
      <w:widowControl/>
      <w:ind w:left="644" w:hanging="360"/>
      <w:jc w:val="both"/>
    </w:pPr>
    <w:rPr>
      <w:rFonts w:eastAsia="Times New Roman"/>
      <w:kern w:val="0"/>
      <w:szCs w:val="20"/>
      <w:lang w:eastAsia="ar-SA"/>
    </w:rPr>
  </w:style>
  <w:style w:type="paragraph" w:customStyle="1" w:styleId="textoproduto">
    <w:name w:val="textoproduto"/>
    <w:basedOn w:val="Normal"/>
    <w:rsid w:val="00483281"/>
    <w:pPr>
      <w:widowControl/>
      <w:spacing w:before="100" w:after="100" w:line="270" w:lineRule="atLeast"/>
      <w:jc w:val="both"/>
    </w:pPr>
    <w:rPr>
      <w:rFonts w:ascii="Verdana" w:eastAsia="Arial Unicode MS" w:hAnsi="Verdana" w:cs="Arial Unicode MS"/>
      <w:color w:val="000000"/>
      <w:kern w:val="0"/>
      <w:sz w:val="18"/>
      <w:szCs w:val="18"/>
      <w:lang w:eastAsia="ar-SA"/>
    </w:rPr>
  </w:style>
  <w:style w:type="paragraph" w:customStyle="1" w:styleId="Numerada1">
    <w:name w:val="Numerada1"/>
    <w:basedOn w:val="Normal"/>
    <w:rsid w:val="00483281"/>
    <w:pPr>
      <w:widowControl/>
      <w:tabs>
        <w:tab w:val="left" w:pos="720"/>
      </w:tabs>
      <w:spacing w:before="60"/>
      <w:ind w:left="720" w:hanging="360"/>
    </w:pPr>
    <w:rPr>
      <w:rFonts w:eastAsia="Times New Roman"/>
      <w:kern w:val="0"/>
      <w:szCs w:val="20"/>
      <w:lang w:val="en-US" w:eastAsia="ar-SA"/>
    </w:rPr>
  </w:style>
  <w:style w:type="paragraph" w:customStyle="1" w:styleId="TEXTO1">
    <w:name w:val="TEXTO 1"/>
    <w:basedOn w:val="Recuodecorpodetexto21"/>
    <w:rsid w:val="00483281"/>
    <w:pPr>
      <w:ind w:left="284" w:firstLine="851"/>
    </w:pPr>
    <w:rPr>
      <w:rFonts w:ascii="Arial" w:hAnsi="Arial"/>
      <w:szCs w:val="20"/>
    </w:rPr>
  </w:style>
  <w:style w:type="paragraph" w:customStyle="1" w:styleId="para1">
    <w:name w:val="para1"/>
    <w:basedOn w:val="Ttulo3"/>
    <w:rsid w:val="00483281"/>
    <w:pPr>
      <w:tabs>
        <w:tab w:val="left" w:pos="709"/>
      </w:tabs>
      <w:ind w:left="709" w:hanging="709"/>
      <w:jc w:val="both"/>
    </w:pPr>
    <w:rPr>
      <w:rFonts w:ascii="Arial" w:hAnsi="Arial"/>
      <w:b w:val="0"/>
      <w:caps/>
      <w:sz w:val="24"/>
    </w:rPr>
  </w:style>
  <w:style w:type="paragraph" w:customStyle="1" w:styleId="TEXTO2">
    <w:name w:val="TEXTO 2"/>
    <w:basedOn w:val="TEXTO1"/>
    <w:rsid w:val="00483281"/>
    <w:pPr>
      <w:ind w:left="851"/>
    </w:pPr>
  </w:style>
  <w:style w:type="paragraph" w:customStyle="1" w:styleId="Parag">
    <w:name w:val="Parag"/>
    <w:basedOn w:val="Normal"/>
    <w:rsid w:val="00483281"/>
    <w:pPr>
      <w:widowControl/>
      <w:numPr>
        <w:numId w:val="4"/>
      </w:numPr>
      <w:tabs>
        <w:tab w:val="left" w:pos="1134"/>
      </w:tabs>
      <w:jc w:val="both"/>
    </w:pPr>
    <w:rPr>
      <w:rFonts w:ascii="Arial" w:eastAsia="Times New Roman" w:hAnsi="Arial"/>
      <w:kern w:val="0"/>
      <w:szCs w:val="20"/>
      <w:lang w:eastAsia="ar-SA"/>
    </w:rPr>
  </w:style>
  <w:style w:type="paragraph" w:customStyle="1" w:styleId="Quadro">
    <w:name w:val="Quadro"/>
    <w:basedOn w:val="Normal"/>
    <w:rsid w:val="00483281"/>
    <w:pPr>
      <w:widowControl/>
      <w:jc w:val="center"/>
    </w:pPr>
    <w:rPr>
      <w:rFonts w:ascii="Arial" w:eastAsia="Times New Roman" w:hAnsi="Arial"/>
      <w:b/>
      <w:kern w:val="0"/>
      <w:szCs w:val="20"/>
      <w:lang w:eastAsia="ar-SA"/>
    </w:rPr>
  </w:style>
  <w:style w:type="paragraph" w:customStyle="1" w:styleId="Ttulo111">
    <w:name w:val="Título 1.1.1"/>
    <w:basedOn w:val="Ttulo3"/>
    <w:rsid w:val="00483281"/>
    <w:pPr>
      <w:tabs>
        <w:tab w:val="left" w:pos="709"/>
        <w:tab w:val="left" w:pos="2835"/>
      </w:tabs>
      <w:ind w:left="426" w:hanging="709"/>
      <w:jc w:val="left"/>
    </w:pPr>
    <w:rPr>
      <w:rFonts w:ascii="Arial" w:hAnsi="Arial"/>
      <w:b w:val="0"/>
      <w:caps/>
      <w:sz w:val="22"/>
    </w:rPr>
  </w:style>
  <w:style w:type="paragraph" w:customStyle="1" w:styleId="Corpodotexto">
    <w:name w:val="Corpo do texto"/>
    <w:basedOn w:val="Normal"/>
    <w:rsid w:val="00483281"/>
    <w:pPr>
      <w:widowControl/>
      <w:jc w:val="both"/>
    </w:pPr>
    <w:rPr>
      <w:rFonts w:ascii="Arial" w:eastAsia="Times New Roman" w:hAnsi="Arial" w:cs="Arial"/>
      <w:kern w:val="0"/>
      <w:sz w:val="22"/>
      <w:szCs w:val="22"/>
      <w:lang w:eastAsia="ar-SA"/>
    </w:rPr>
  </w:style>
  <w:style w:type="paragraph" w:customStyle="1" w:styleId="Ttuloprincipal">
    <w:name w:val="Título principal"/>
    <w:basedOn w:val="Normal"/>
    <w:next w:val="Subttulo"/>
    <w:rsid w:val="00483281"/>
    <w:pPr>
      <w:widowControl/>
      <w:jc w:val="center"/>
    </w:pPr>
    <w:rPr>
      <w:rFonts w:ascii="Arial" w:eastAsia="Times New Roman" w:hAnsi="Arial" w:cs="Arial"/>
      <w:b/>
      <w:bCs/>
      <w:kern w:val="0"/>
      <w:sz w:val="22"/>
      <w:szCs w:val="22"/>
      <w:lang w:eastAsia="ar-SA"/>
    </w:rPr>
  </w:style>
  <w:style w:type="paragraph" w:customStyle="1" w:styleId="Abrirpargrafonegativo">
    <w:name w:val="Abrir parágrafo negativo"/>
    <w:basedOn w:val="Normal"/>
    <w:rsid w:val="00483281"/>
    <w:pPr>
      <w:widowControl/>
      <w:ind w:left="705" w:firstLine="1"/>
      <w:jc w:val="both"/>
    </w:pPr>
    <w:rPr>
      <w:rFonts w:ascii="Arial" w:eastAsia="Times New Roman" w:hAnsi="Arial" w:cs="Arial"/>
      <w:kern w:val="0"/>
      <w:sz w:val="22"/>
      <w:szCs w:val="22"/>
      <w:lang w:eastAsia="ar-SA"/>
    </w:rPr>
  </w:style>
  <w:style w:type="paragraph" w:customStyle="1" w:styleId="EstiloLatimArialComplexoArialLatim12ptComplexo11">
    <w:name w:val="Estilo (Latim) Arial (Complexo) Arial (Latim) 12 pt (Complexo) 11..."/>
    <w:basedOn w:val="Normal"/>
    <w:rsid w:val="00483281"/>
    <w:pPr>
      <w:tabs>
        <w:tab w:val="left" w:pos="709"/>
      </w:tabs>
      <w:ind w:firstLine="709"/>
      <w:jc w:val="both"/>
    </w:pPr>
    <w:rPr>
      <w:rFonts w:ascii="Arial" w:eastAsia="Times New Roman" w:hAnsi="Arial" w:cs="Arial"/>
      <w:kern w:val="0"/>
      <w:szCs w:val="22"/>
      <w:lang w:eastAsia="ar-SA"/>
    </w:rPr>
  </w:style>
  <w:style w:type="paragraph" w:customStyle="1" w:styleId="comum">
    <w:name w:val="comum"/>
    <w:basedOn w:val="Normal"/>
    <w:rsid w:val="00483281"/>
    <w:pPr>
      <w:widowControl/>
      <w:spacing w:before="100" w:after="100"/>
    </w:pPr>
    <w:rPr>
      <w:rFonts w:ascii="Arial" w:eastAsia="Times New Roman" w:hAnsi="Arial" w:cs="Arial"/>
      <w:color w:val="666666"/>
      <w:kern w:val="0"/>
      <w:sz w:val="17"/>
      <w:szCs w:val="17"/>
      <w:lang w:eastAsia="ar-SA"/>
    </w:rPr>
  </w:style>
  <w:style w:type="paragraph" w:customStyle="1" w:styleId="TTULOA1">
    <w:name w:val="TÍTULO A1"/>
    <w:rsid w:val="00483281"/>
    <w:pPr>
      <w:numPr>
        <w:numId w:val="7"/>
      </w:numPr>
      <w:suppressAutoHyphens/>
      <w:jc w:val="both"/>
    </w:pPr>
    <w:rPr>
      <w:rFonts w:ascii="Arial" w:eastAsia="Arial" w:hAnsi="Arial" w:cs="Arial"/>
      <w:b/>
      <w:bCs/>
      <w:caps/>
      <w:sz w:val="24"/>
      <w:u w:val="single"/>
      <w:lang w:eastAsia="ar-SA"/>
    </w:rPr>
  </w:style>
  <w:style w:type="paragraph" w:customStyle="1" w:styleId="TTULOA2">
    <w:name w:val="TÍTULO A2"/>
    <w:basedOn w:val="TTULOA1"/>
    <w:rsid w:val="00483281"/>
    <w:pPr>
      <w:numPr>
        <w:numId w:val="0"/>
      </w:numPr>
    </w:pPr>
    <w:rPr>
      <w:bCs w:val="0"/>
      <w:u w:val="none"/>
    </w:rPr>
  </w:style>
  <w:style w:type="paragraph" w:customStyle="1" w:styleId="TTULOA3">
    <w:name w:val="TÍTULO A3"/>
    <w:rsid w:val="00483281"/>
    <w:pPr>
      <w:suppressAutoHyphens/>
      <w:jc w:val="both"/>
    </w:pPr>
    <w:rPr>
      <w:rFonts w:ascii="Arial" w:eastAsia="Arial" w:hAnsi="Arial" w:cs="Arial"/>
      <w:b/>
      <w:caps/>
      <w:sz w:val="24"/>
      <w:szCs w:val="22"/>
      <w:lang w:eastAsia="ar-SA"/>
    </w:rPr>
  </w:style>
  <w:style w:type="paragraph" w:customStyle="1" w:styleId="TTULOA4">
    <w:name w:val="TÍTULO A4"/>
    <w:rsid w:val="00483281"/>
    <w:pPr>
      <w:suppressAutoHyphens/>
      <w:jc w:val="both"/>
    </w:pPr>
    <w:rPr>
      <w:rFonts w:ascii="Arial" w:eastAsia="Arial" w:hAnsi="Arial" w:cs="Arial"/>
      <w:b/>
      <w:caps/>
      <w:sz w:val="24"/>
      <w:szCs w:val="22"/>
      <w:lang w:eastAsia="ar-SA"/>
    </w:rPr>
  </w:style>
  <w:style w:type="paragraph" w:customStyle="1" w:styleId="TTULOA5">
    <w:name w:val="TÍTULO A5"/>
    <w:basedOn w:val="Normal"/>
    <w:rsid w:val="00483281"/>
    <w:pPr>
      <w:jc w:val="both"/>
    </w:pPr>
    <w:rPr>
      <w:rFonts w:ascii="Arial" w:eastAsia="Times New Roman" w:hAnsi="Arial" w:cs="Arial"/>
      <w:b/>
      <w:bCs/>
      <w:iCs/>
      <w:caps/>
      <w:kern w:val="0"/>
      <w:lang w:eastAsia="ar-SA"/>
    </w:rPr>
  </w:style>
  <w:style w:type="paragraph" w:styleId="Sumrio2">
    <w:name w:val="toc 2"/>
    <w:basedOn w:val="Normal"/>
    <w:next w:val="Normal"/>
    <w:rsid w:val="00483281"/>
    <w:pPr>
      <w:tabs>
        <w:tab w:val="left" w:pos="1080"/>
        <w:tab w:val="right" w:leader="dot" w:pos="8882"/>
      </w:tabs>
      <w:ind w:left="284"/>
    </w:pPr>
    <w:rPr>
      <w:rFonts w:eastAsia="Times New Roman"/>
      <w:smallCaps/>
      <w:kern w:val="0"/>
      <w:sz w:val="20"/>
      <w:lang w:eastAsia="ar-SA"/>
    </w:rPr>
  </w:style>
  <w:style w:type="paragraph" w:styleId="Sumrio4">
    <w:name w:val="toc 4"/>
    <w:basedOn w:val="Normal"/>
    <w:next w:val="Normal"/>
    <w:rsid w:val="00483281"/>
    <w:pPr>
      <w:tabs>
        <w:tab w:val="left" w:pos="1980"/>
        <w:tab w:val="right" w:leader="dot" w:pos="8882"/>
      </w:tabs>
      <w:ind w:left="851"/>
    </w:pPr>
    <w:rPr>
      <w:rFonts w:ascii="Arial" w:eastAsia="Times New Roman" w:hAnsi="Arial" w:cs="Arial"/>
      <w:kern w:val="0"/>
      <w:sz w:val="20"/>
      <w:szCs w:val="20"/>
      <w:lang w:eastAsia="ar-SA"/>
    </w:rPr>
  </w:style>
  <w:style w:type="paragraph" w:customStyle="1" w:styleId="ParteItem">
    <w:name w:val="Parte/Item"/>
    <w:basedOn w:val="Ttulo1"/>
    <w:rsid w:val="00483281"/>
    <w:pPr>
      <w:keepNext w:val="0"/>
      <w:numPr>
        <w:numId w:val="0"/>
      </w:numPr>
      <w:tabs>
        <w:tab w:val="left" w:pos="709"/>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jc w:val="both"/>
      <w:textAlignment w:val="baseline"/>
    </w:pPr>
    <w:rPr>
      <w:rFonts w:eastAsia="Times New Roman"/>
      <w:b w:val="0"/>
      <w:bCs w:val="0"/>
      <w:kern w:val="0"/>
      <w:szCs w:val="20"/>
      <w:lang w:eastAsia="ar-SA"/>
    </w:rPr>
  </w:style>
  <w:style w:type="paragraph" w:customStyle="1" w:styleId="texto">
    <w:name w:val="texto"/>
    <w:basedOn w:val="Normal"/>
    <w:rsid w:val="00483281"/>
    <w:pPr>
      <w:widowControl/>
      <w:spacing w:after="120" w:line="300" w:lineRule="atLeast"/>
      <w:jc w:val="both"/>
    </w:pPr>
    <w:rPr>
      <w:rFonts w:ascii="Arial" w:eastAsia="Times New Roman" w:hAnsi="Arial"/>
      <w:i/>
      <w:kern w:val="0"/>
      <w:sz w:val="22"/>
      <w:szCs w:val="20"/>
      <w:lang w:eastAsia="ar-SA"/>
    </w:rPr>
  </w:style>
  <w:style w:type="paragraph" w:customStyle="1" w:styleId="WW-Recuodecorpodetexto31">
    <w:name w:val="WW-Recuo de corpo de texto 31"/>
    <w:basedOn w:val="Normal"/>
    <w:rsid w:val="00483281"/>
    <w:pPr>
      <w:widowControl/>
      <w:spacing w:after="120"/>
      <w:ind w:left="283" w:firstLine="1"/>
    </w:pPr>
    <w:rPr>
      <w:rFonts w:eastAsia="Times New Roman"/>
      <w:kern w:val="0"/>
      <w:sz w:val="16"/>
      <w:szCs w:val="20"/>
      <w:lang w:eastAsia="ar-SA"/>
    </w:rPr>
  </w:style>
  <w:style w:type="paragraph" w:customStyle="1" w:styleId="Normal1">
    <w:name w:val="Normal1"/>
    <w:rsid w:val="00483281"/>
    <w:pPr>
      <w:widowControl w:val="0"/>
      <w:tabs>
        <w:tab w:val="left" w:pos="536"/>
        <w:tab w:val="left" w:pos="2270"/>
        <w:tab w:val="left" w:pos="4294"/>
      </w:tabs>
      <w:suppressAutoHyphens/>
      <w:jc w:val="both"/>
    </w:pPr>
    <w:rPr>
      <w:rFonts w:eastAsia="Arial"/>
      <w:color w:val="000000"/>
      <w:sz w:val="24"/>
      <w:lang w:eastAsia="ar-SA"/>
    </w:rPr>
  </w:style>
  <w:style w:type="paragraph" w:styleId="Sumrio6">
    <w:name w:val="toc 6"/>
    <w:basedOn w:val="Normal"/>
    <w:next w:val="Normal"/>
    <w:rsid w:val="00483281"/>
    <w:pPr>
      <w:ind w:left="1000"/>
    </w:pPr>
    <w:rPr>
      <w:rFonts w:eastAsia="Times New Roman"/>
      <w:kern w:val="0"/>
      <w:sz w:val="18"/>
      <w:szCs w:val="21"/>
      <w:lang w:eastAsia="ar-SA"/>
    </w:rPr>
  </w:style>
  <w:style w:type="paragraph" w:customStyle="1" w:styleId="Commarcadores1">
    <w:name w:val="Com marcadores1"/>
    <w:basedOn w:val="Normal"/>
    <w:rsid w:val="00483281"/>
    <w:pPr>
      <w:widowControl/>
      <w:jc w:val="both"/>
    </w:pPr>
    <w:rPr>
      <w:rFonts w:eastAsia="Times New Roman"/>
      <w:kern w:val="0"/>
      <w:sz w:val="22"/>
      <w:szCs w:val="20"/>
      <w:lang w:eastAsia="ar-SA"/>
    </w:rPr>
  </w:style>
  <w:style w:type="paragraph" w:customStyle="1" w:styleId="Ind1">
    <w:name w:val="Ind1"/>
    <w:basedOn w:val="Normal"/>
    <w:rsid w:val="00483281"/>
    <w:pPr>
      <w:widowControl/>
      <w:tabs>
        <w:tab w:val="num" w:pos="432"/>
      </w:tabs>
      <w:spacing w:after="120" w:line="360" w:lineRule="auto"/>
      <w:ind w:left="432" w:hanging="432"/>
      <w:outlineLvl w:val="0"/>
    </w:pPr>
    <w:rPr>
      <w:rFonts w:ascii="Century Gothic" w:eastAsia="Times New Roman" w:hAnsi="Century Gothic"/>
      <w:b/>
      <w:kern w:val="0"/>
      <w:lang w:eastAsia="ar-SA"/>
    </w:rPr>
  </w:style>
  <w:style w:type="paragraph" w:customStyle="1" w:styleId="Ind2">
    <w:name w:val="Ind2"/>
    <w:basedOn w:val="Normal"/>
    <w:rsid w:val="00483281"/>
    <w:pPr>
      <w:widowControl/>
      <w:numPr>
        <w:numId w:val="5"/>
      </w:numPr>
      <w:spacing w:after="120" w:line="240" w:lineRule="atLeast"/>
    </w:pPr>
    <w:rPr>
      <w:rFonts w:ascii="Century Gothic" w:eastAsia="Times New Roman" w:hAnsi="Century Gothic"/>
      <w:b/>
      <w:kern w:val="0"/>
      <w:lang w:eastAsia="ar-SA"/>
    </w:rPr>
  </w:style>
  <w:style w:type="paragraph" w:customStyle="1" w:styleId="Ind3">
    <w:name w:val="Ind3"/>
    <w:basedOn w:val="Normal"/>
    <w:rsid w:val="00483281"/>
    <w:pPr>
      <w:widowControl/>
      <w:tabs>
        <w:tab w:val="num" w:pos="432"/>
      </w:tabs>
      <w:spacing w:after="120" w:line="240" w:lineRule="atLeast"/>
      <w:ind w:left="432" w:hanging="432"/>
    </w:pPr>
    <w:rPr>
      <w:rFonts w:ascii="Century Gothic" w:eastAsia="Times New Roman" w:hAnsi="Century Gothic"/>
      <w:b/>
      <w:kern w:val="0"/>
      <w:lang w:eastAsia="ar-SA"/>
    </w:rPr>
  </w:style>
  <w:style w:type="paragraph" w:customStyle="1" w:styleId="textoNormal">
    <w:name w:val="texto Normal"/>
    <w:rsid w:val="00483281"/>
    <w:pPr>
      <w:tabs>
        <w:tab w:val="left" w:pos="3338"/>
      </w:tabs>
      <w:suppressAutoHyphens/>
      <w:autoSpaceDE w:val="0"/>
      <w:jc w:val="both"/>
    </w:pPr>
    <w:rPr>
      <w:rFonts w:eastAsia="Arial"/>
      <w:color w:val="000000"/>
      <w:sz w:val="12"/>
      <w:szCs w:val="12"/>
      <w:lang w:eastAsia="ar-SA"/>
    </w:rPr>
  </w:style>
  <w:style w:type="paragraph" w:customStyle="1" w:styleId="Standard">
    <w:name w:val="Standard"/>
    <w:rsid w:val="00483281"/>
    <w:pPr>
      <w:widowControl w:val="0"/>
      <w:suppressAutoHyphens/>
    </w:pPr>
    <w:rPr>
      <w:rFonts w:eastAsia="Arial"/>
      <w:sz w:val="24"/>
      <w:lang w:eastAsia="ar-SA"/>
    </w:rPr>
  </w:style>
  <w:style w:type="paragraph" w:customStyle="1" w:styleId="A231965">
    <w:name w:val="_A231965"/>
    <w:rsid w:val="00483281"/>
    <w:pPr>
      <w:widowControl w:val="0"/>
      <w:suppressAutoHyphens/>
      <w:ind w:left="2592" w:right="144" w:firstLine="576"/>
      <w:jc w:val="both"/>
    </w:pPr>
    <w:rPr>
      <w:rFonts w:eastAsia="Arial"/>
      <w:color w:val="000000"/>
      <w:sz w:val="24"/>
      <w:lang w:eastAsia="ar-SA"/>
    </w:rPr>
  </w:style>
  <w:style w:type="paragraph" w:customStyle="1" w:styleId="ContedodaTabela0">
    <w:name w:val="Conteúdo da Tabela"/>
    <w:basedOn w:val="Corpodetexto"/>
    <w:rsid w:val="00483281"/>
    <w:pPr>
      <w:widowControl/>
      <w:suppressLineNumbers/>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textAlignment w:val="baseline"/>
    </w:pPr>
    <w:rPr>
      <w:rFonts w:eastAsia="Times New Roman"/>
      <w:kern w:val="0"/>
      <w:szCs w:val="20"/>
      <w:lang w:eastAsia="ar-SA"/>
    </w:rPr>
  </w:style>
  <w:style w:type="paragraph" w:customStyle="1" w:styleId="Captulo">
    <w:name w:val="Capítulo"/>
    <w:basedOn w:val="Normal"/>
    <w:next w:val="Corpodetexto"/>
    <w:rsid w:val="00483281"/>
    <w:pPr>
      <w:keepNext/>
      <w:widowControl/>
      <w:spacing w:before="240" w:after="120"/>
    </w:pPr>
    <w:rPr>
      <w:rFonts w:ascii="Arial" w:eastAsia="MS Mincho" w:hAnsi="Arial" w:cs="Arial"/>
      <w:kern w:val="0"/>
      <w:sz w:val="28"/>
      <w:szCs w:val="28"/>
      <w:lang w:eastAsia="ar-SA"/>
    </w:rPr>
  </w:style>
  <w:style w:type="paragraph" w:customStyle="1" w:styleId="Legenda3">
    <w:name w:val="Legenda3"/>
    <w:basedOn w:val="Normal"/>
    <w:rsid w:val="00483281"/>
    <w:pPr>
      <w:widowControl/>
      <w:suppressLineNumbers/>
      <w:spacing w:before="120" w:after="120"/>
    </w:pPr>
    <w:rPr>
      <w:rFonts w:eastAsia="Times New Roman"/>
      <w:i/>
      <w:iCs/>
      <w:kern w:val="0"/>
      <w:lang w:eastAsia="ar-SA"/>
    </w:rPr>
  </w:style>
  <w:style w:type="paragraph" w:customStyle="1" w:styleId="Legenda2">
    <w:name w:val="Legenda2"/>
    <w:basedOn w:val="Normal"/>
    <w:rsid w:val="00483281"/>
    <w:pPr>
      <w:widowControl/>
      <w:suppressLineNumbers/>
      <w:spacing w:before="120" w:after="120"/>
    </w:pPr>
    <w:rPr>
      <w:rFonts w:eastAsia="Times New Roman"/>
      <w:i/>
      <w:iCs/>
      <w:kern w:val="0"/>
      <w:lang w:eastAsia="ar-SA"/>
    </w:rPr>
  </w:style>
  <w:style w:type="paragraph" w:customStyle="1" w:styleId="font5">
    <w:name w:val="font5"/>
    <w:basedOn w:val="Normal"/>
    <w:rsid w:val="00483281"/>
    <w:pPr>
      <w:widowControl/>
      <w:autoSpaceDE w:val="0"/>
      <w:spacing w:before="100" w:after="100"/>
    </w:pPr>
    <w:rPr>
      <w:rFonts w:eastAsia="Times New Roman"/>
      <w:kern w:val="0"/>
      <w:sz w:val="22"/>
      <w:szCs w:val="22"/>
      <w:lang w:eastAsia="ar-SA"/>
    </w:rPr>
  </w:style>
  <w:style w:type="paragraph" w:customStyle="1" w:styleId="ESPECIFICAO2">
    <w:name w:val="ESPECIFICAÇÃO2"/>
    <w:basedOn w:val="Normal"/>
    <w:rsid w:val="00483281"/>
    <w:pPr>
      <w:widowControl/>
      <w:jc w:val="both"/>
    </w:pPr>
    <w:rPr>
      <w:rFonts w:ascii="Arial (W1)" w:eastAsia="Times New Roman" w:hAnsi="Arial (W1)" w:cs="Arial (W1)"/>
      <w:kern w:val="0"/>
      <w:lang w:eastAsia="ar-SA"/>
    </w:rPr>
  </w:style>
  <w:style w:type="paragraph" w:customStyle="1" w:styleId="titulo-item">
    <w:name w:val="titulo-item"/>
    <w:rsid w:val="00483281"/>
    <w:pPr>
      <w:suppressAutoHyphens/>
      <w:autoSpaceDE w:val="0"/>
    </w:pPr>
    <w:rPr>
      <w:rFonts w:eastAsia="Arial"/>
      <w:b/>
      <w:bCs/>
      <w:sz w:val="32"/>
      <w:szCs w:val="32"/>
      <w:lang w:eastAsia="ar-SA"/>
    </w:rPr>
  </w:style>
  <w:style w:type="paragraph" w:customStyle="1" w:styleId="Ttulodatabela">
    <w:name w:val="Título da tabela"/>
    <w:basedOn w:val="Contedodatabela"/>
    <w:rsid w:val="00483281"/>
    <w:pPr>
      <w:widowControl/>
      <w:jc w:val="center"/>
    </w:pPr>
    <w:rPr>
      <w:rFonts w:ascii="Times New Roman" w:hAnsi="Times New Roman"/>
      <w:b/>
      <w:bCs/>
      <w:sz w:val="24"/>
      <w:szCs w:val="24"/>
    </w:rPr>
  </w:style>
  <w:style w:type="paragraph" w:customStyle="1" w:styleId="Commarcadores2">
    <w:name w:val="Com marcadores2"/>
    <w:basedOn w:val="Normal"/>
    <w:rsid w:val="00483281"/>
    <w:pPr>
      <w:widowControl/>
      <w:numPr>
        <w:numId w:val="6"/>
      </w:numPr>
      <w:tabs>
        <w:tab w:val="left" w:pos="360"/>
      </w:tabs>
      <w:ind w:left="360"/>
    </w:pPr>
    <w:rPr>
      <w:rFonts w:eastAsia="Times New Roman"/>
      <w:kern w:val="0"/>
      <w:lang w:eastAsia="ar-SA"/>
    </w:rPr>
  </w:style>
  <w:style w:type="paragraph" w:customStyle="1" w:styleId="CG2">
    <w:name w:val="CG2"/>
    <w:basedOn w:val="Normal"/>
    <w:rsid w:val="00483281"/>
    <w:pPr>
      <w:widowControl/>
      <w:spacing w:after="120"/>
      <w:jc w:val="both"/>
    </w:pPr>
    <w:rPr>
      <w:rFonts w:eastAsia="Times New Roman"/>
      <w:kern w:val="0"/>
      <w:sz w:val="22"/>
      <w:szCs w:val="22"/>
      <w:lang w:eastAsia="ar-SA"/>
    </w:rPr>
  </w:style>
  <w:style w:type="paragraph" w:customStyle="1" w:styleId="OmniPage3">
    <w:name w:val="OmniPage #3"/>
    <w:basedOn w:val="Normal"/>
    <w:rsid w:val="00483281"/>
    <w:pPr>
      <w:widowControl/>
      <w:spacing w:line="260" w:lineRule="exact"/>
    </w:pPr>
    <w:rPr>
      <w:rFonts w:ascii="Arial Narrow" w:eastAsia="Times New Roman" w:hAnsi="Arial Narrow" w:cs="Arial Narrow"/>
      <w:kern w:val="0"/>
      <w:sz w:val="20"/>
      <w:szCs w:val="20"/>
      <w:lang w:eastAsia="ar-SA"/>
    </w:rPr>
  </w:style>
  <w:style w:type="paragraph" w:customStyle="1" w:styleId="Contedodequadro">
    <w:name w:val="Conteúdo de quadro"/>
    <w:basedOn w:val="Corpodetexto"/>
    <w:rsid w:val="00483281"/>
    <w:pPr>
      <w:widowControl/>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pPr>
    <w:rPr>
      <w:rFonts w:eastAsia="Times New Roman"/>
      <w:kern w:val="0"/>
      <w:szCs w:val="20"/>
      <w:lang w:eastAsia="ar-SA"/>
    </w:rPr>
  </w:style>
  <w:style w:type="table" w:styleId="Tabelacomgrade">
    <w:name w:val="Table Grid"/>
    <w:basedOn w:val="Tabelanormal"/>
    <w:rsid w:val="004832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grafodaLista1">
    <w:name w:val="Parágrafo da Lista1"/>
    <w:basedOn w:val="Normal"/>
    <w:qFormat/>
    <w:rsid w:val="00483281"/>
    <w:pPr>
      <w:widowControl/>
      <w:suppressAutoHyphens w:val="0"/>
      <w:spacing w:after="200" w:line="276" w:lineRule="auto"/>
      <w:ind w:left="720"/>
      <w:contextualSpacing/>
    </w:pPr>
    <w:rPr>
      <w:rFonts w:ascii="Calibri" w:eastAsia="Calibri" w:hAnsi="Calibri"/>
      <w:kern w:val="0"/>
      <w:sz w:val="22"/>
      <w:szCs w:val="22"/>
      <w:lang w:eastAsia="en-US"/>
    </w:rPr>
  </w:style>
  <w:style w:type="paragraph" w:styleId="Textodebalo">
    <w:name w:val="Balloon Text"/>
    <w:basedOn w:val="Normal"/>
    <w:link w:val="TextodebaloChar"/>
    <w:uiPriority w:val="99"/>
    <w:semiHidden/>
    <w:unhideWhenUsed/>
    <w:rsid w:val="00483281"/>
    <w:pPr>
      <w:widowControl/>
    </w:pPr>
    <w:rPr>
      <w:rFonts w:ascii="Tahoma" w:eastAsia="Times New Roman" w:hAnsi="Tahoma" w:cs="Tahoma"/>
      <w:kern w:val="0"/>
      <w:sz w:val="16"/>
      <w:szCs w:val="16"/>
      <w:lang w:eastAsia="ar-SA"/>
    </w:rPr>
  </w:style>
  <w:style w:type="character" w:customStyle="1" w:styleId="TextodebaloChar">
    <w:name w:val="Texto de balão Char"/>
    <w:basedOn w:val="Fontepargpadro"/>
    <w:link w:val="Textodebalo"/>
    <w:uiPriority w:val="99"/>
    <w:semiHidden/>
    <w:rsid w:val="00483281"/>
    <w:rPr>
      <w:rFonts w:ascii="Tahoma" w:hAnsi="Tahoma" w:cs="Tahoma"/>
      <w:sz w:val="16"/>
      <w:szCs w:val="16"/>
      <w:lang w:eastAsia="ar-SA"/>
    </w:rPr>
  </w:style>
  <w:style w:type="paragraph" w:styleId="Reviso">
    <w:name w:val="Revision"/>
    <w:hidden/>
    <w:uiPriority w:val="99"/>
    <w:semiHidden/>
    <w:rsid w:val="00483281"/>
    <w:rPr>
      <w:sz w:val="24"/>
      <w:szCs w:val="24"/>
      <w:lang w:eastAsia="ar-SA"/>
    </w:rPr>
  </w:style>
  <w:style w:type="paragraph" w:customStyle="1" w:styleId="Padro">
    <w:name w:val="Padrão"/>
    <w:rsid w:val="00483281"/>
    <w:pPr>
      <w:widowControl w:val="0"/>
      <w:autoSpaceDE w:val="0"/>
      <w:autoSpaceDN w:val="0"/>
    </w:pPr>
  </w:style>
  <w:style w:type="paragraph" w:customStyle="1" w:styleId="Corpodetexto23">
    <w:name w:val="Corpo de texto 23"/>
    <w:basedOn w:val="Normal"/>
    <w:rsid w:val="00483281"/>
    <w:pPr>
      <w:tabs>
        <w:tab w:val="left" w:pos="1134"/>
      </w:tabs>
      <w:suppressAutoHyphens w:val="0"/>
      <w:overflowPunct w:val="0"/>
      <w:autoSpaceDE w:val="0"/>
      <w:autoSpaceDN w:val="0"/>
      <w:adjustRightInd w:val="0"/>
      <w:ind w:left="1134"/>
      <w:textAlignment w:val="baseline"/>
    </w:pPr>
    <w:rPr>
      <w:rFonts w:eastAsia="Times New Roman"/>
      <w:kern w:val="0"/>
      <w:sz w:val="20"/>
      <w:szCs w:val="20"/>
    </w:rPr>
  </w:style>
  <w:style w:type="paragraph" w:styleId="Commarcadores5">
    <w:name w:val="List Bullet 5"/>
    <w:basedOn w:val="Normal"/>
    <w:autoRedefine/>
    <w:rsid w:val="00483281"/>
    <w:pPr>
      <w:widowControl/>
      <w:numPr>
        <w:numId w:val="8"/>
      </w:numPr>
      <w:tabs>
        <w:tab w:val="clear" w:pos="360"/>
        <w:tab w:val="num" w:pos="1560"/>
      </w:tabs>
      <w:suppressAutoHyphens w:val="0"/>
      <w:ind w:left="2694" w:hanging="219"/>
    </w:pPr>
    <w:rPr>
      <w:rFonts w:eastAsia="Times New Roman"/>
      <w:b/>
      <w:kern w:val="0"/>
      <w:sz w:val="20"/>
      <w:szCs w:val="20"/>
      <w:lang w:val="en-US"/>
    </w:rPr>
  </w:style>
  <w:style w:type="paragraph" w:styleId="Lista2">
    <w:name w:val="List 2"/>
    <w:basedOn w:val="Normal"/>
    <w:rsid w:val="00483281"/>
    <w:pPr>
      <w:widowControl/>
      <w:suppressAutoHyphens w:val="0"/>
      <w:ind w:left="566" w:hanging="283"/>
    </w:pPr>
    <w:rPr>
      <w:rFonts w:eastAsia="Times New Roman"/>
      <w:kern w:val="0"/>
      <w:szCs w:val="20"/>
    </w:rPr>
  </w:style>
  <w:style w:type="paragraph" w:styleId="Lista3">
    <w:name w:val="List 3"/>
    <w:basedOn w:val="Normal"/>
    <w:rsid w:val="00483281"/>
    <w:pPr>
      <w:widowControl/>
      <w:suppressAutoHyphens w:val="0"/>
      <w:ind w:left="849" w:hanging="283"/>
    </w:pPr>
    <w:rPr>
      <w:rFonts w:eastAsia="Times New Roman"/>
      <w:kern w:val="0"/>
      <w:szCs w:val="20"/>
    </w:rPr>
  </w:style>
  <w:style w:type="paragraph" w:styleId="Lista4">
    <w:name w:val="List 4"/>
    <w:basedOn w:val="Normal"/>
    <w:rsid w:val="00483281"/>
    <w:pPr>
      <w:widowControl/>
      <w:suppressAutoHyphens w:val="0"/>
      <w:ind w:left="1132" w:hanging="283"/>
    </w:pPr>
    <w:rPr>
      <w:rFonts w:eastAsia="Times New Roman"/>
      <w:kern w:val="0"/>
      <w:szCs w:val="20"/>
    </w:rPr>
  </w:style>
  <w:style w:type="paragraph" w:styleId="Lista5">
    <w:name w:val="List 5"/>
    <w:basedOn w:val="Normal"/>
    <w:rsid w:val="00483281"/>
    <w:pPr>
      <w:widowControl/>
      <w:suppressAutoHyphens w:val="0"/>
      <w:ind w:left="1415" w:hanging="283"/>
    </w:pPr>
    <w:rPr>
      <w:rFonts w:eastAsia="Times New Roman"/>
      <w:kern w:val="0"/>
      <w:szCs w:val="20"/>
    </w:rPr>
  </w:style>
  <w:style w:type="paragraph" w:styleId="Listadecontinuao4">
    <w:name w:val="List Continue 4"/>
    <w:basedOn w:val="Normal"/>
    <w:rsid w:val="00483281"/>
    <w:pPr>
      <w:widowControl/>
      <w:suppressAutoHyphens w:val="0"/>
      <w:spacing w:after="120"/>
      <w:ind w:left="1132"/>
    </w:pPr>
    <w:rPr>
      <w:rFonts w:eastAsia="Times New Roman"/>
      <w:kern w:val="0"/>
      <w:szCs w:val="20"/>
    </w:rPr>
  </w:style>
  <w:style w:type="paragraph" w:styleId="Recuodecorpodetexto3">
    <w:name w:val="Body Text Indent 3"/>
    <w:basedOn w:val="Normal"/>
    <w:link w:val="Recuodecorpodetexto3Char"/>
    <w:rsid w:val="00483281"/>
    <w:pPr>
      <w:widowControl/>
      <w:suppressAutoHyphens w:val="0"/>
      <w:ind w:right="1185" w:firstLine="284"/>
      <w:jc w:val="both"/>
    </w:pPr>
    <w:rPr>
      <w:rFonts w:eastAsia="Times New Roman"/>
      <w:kern w:val="0"/>
      <w:szCs w:val="20"/>
    </w:rPr>
  </w:style>
  <w:style w:type="character" w:customStyle="1" w:styleId="Recuodecorpodetexto3Char">
    <w:name w:val="Recuo de corpo de texto 3 Char"/>
    <w:basedOn w:val="Fontepargpadro"/>
    <w:link w:val="Recuodecorpodetexto3"/>
    <w:rsid w:val="00483281"/>
    <w:rPr>
      <w:sz w:val="24"/>
    </w:rPr>
  </w:style>
  <w:style w:type="paragraph" w:styleId="Recuodecorpodetexto2">
    <w:name w:val="Body Text Indent 2"/>
    <w:basedOn w:val="Normal"/>
    <w:link w:val="Recuodecorpodetexto2Char"/>
    <w:rsid w:val="00483281"/>
    <w:pPr>
      <w:widowControl/>
      <w:suppressAutoHyphens w:val="0"/>
      <w:ind w:hanging="2"/>
      <w:jc w:val="both"/>
    </w:pPr>
    <w:rPr>
      <w:rFonts w:eastAsia="Times New Roman"/>
      <w:kern w:val="0"/>
    </w:rPr>
  </w:style>
  <w:style w:type="character" w:customStyle="1" w:styleId="Recuodecorpodetexto2Char">
    <w:name w:val="Recuo de corpo de texto 2 Char"/>
    <w:basedOn w:val="Fontepargpadro"/>
    <w:link w:val="Recuodecorpodetexto2"/>
    <w:rsid w:val="00483281"/>
    <w:rPr>
      <w:sz w:val="24"/>
      <w:szCs w:val="24"/>
    </w:rPr>
  </w:style>
  <w:style w:type="paragraph" w:styleId="Corpodetexto2">
    <w:name w:val="Body Text 2"/>
    <w:basedOn w:val="Normal"/>
    <w:link w:val="Corpodetexto2Char"/>
    <w:rsid w:val="00483281"/>
    <w:pPr>
      <w:widowControl/>
      <w:suppressAutoHyphens w:val="0"/>
      <w:autoSpaceDE w:val="0"/>
      <w:autoSpaceDN w:val="0"/>
      <w:adjustRightInd w:val="0"/>
      <w:jc w:val="both"/>
    </w:pPr>
    <w:rPr>
      <w:rFonts w:eastAsia="Times New Roman"/>
      <w:kern w:val="0"/>
      <w:sz w:val="20"/>
    </w:rPr>
  </w:style>
  <w:style w:type="character" w:customStyle="1" w:styleId="Corpodetexto2Char">
    <w:name w:val="Corpo de texto 2 Char"/>
    <w:basedOn w:val="Fontepargpadro"/>
    <w:link w:val="Corpodetexto2"/>
    <w:rsid w:val="00483281"/>
    <w:rPr>
      <w:szCs w:val="24"/>
    </w:rPr>
  </w:style>
  <w:style w:type="paragraph" w:styleId="Corpodetexto3">
    <w:name w:val="Body Text 3"/>
    <w:basedOn w:val="Normal"/>
    <w:link w:val="Corpodetexto3Char"/>
    <w:rsid w:val="00483281"/>
    <w:pPr>
      <w:widowControl/>
      <w:suppressAutoHyphens w:val="0"/>
    </w:pPr>
    <w:rPr>
      <w:rFonts w:eastAsia="Times New Roman"/>
      <w:kern w:val="0"/>
      <w:sz w:val="20"/>
    </w:rPr>
  </w:style>
  <w:style w:type="character" w:customStyle="1" w:styleId="Corpodetexto3Char">
    <w:name w:val="Corpo de texto 3 Char"/>
    <w:basedOn w:val="Fontepargpadro"/>
    <w:link w:val="Corpodetexto3"/>
    <w:rsid w:val="00483281"/>
    <w:rPr>
      <w:szCs w:val="24"/>
    </w:rPr>
  </w:style>
  <w:style w:type="paragraph" w:styleId="MapadoDocumento">
    <w:name w:val="Document Map"/>
    <w:basedOn w:val="Normal"/>
    <w:link w:val="MapadoDocumentoChar"/>
    <w:semiHidden/>
    <w:rsid w:val="00483281"/>
    <w:pPr>
      <w:widowControl/>
      <w:shd w:val="clear" w:color="auto" w:fill="000080"/>
      <w:suppressAutoHyphens w:val="0"/>
    </w:pPr>
    <w:rPr>
      <w:rFonts w:ascii="Tahoma" w:eastAsia="Times New Roman" w:hAnsi="Tahoma" w:cs="Arial Unicode MS"/>
      <w:kern w:val="0"/>
    </w:rPr>
  </w:style>
  <w:style w:type="character" w:customStyle="1" w:styleId="MapadoDocumentoChar">
    <w:name w:val="Mapa do Documento Char"/>
    <w:basedOn w:val="Fontepargpadro"/>
    <w:link w:val="MapadoDocumento"/>
    <w:semiHidden/>
    <w:rsid w:val="00483281"/>
    <w:rPr>
      <w:rFonts w:ascii="Tahoma" w:hAnsi="Tahoma" w:cs="Arial Unicode MS"/>
      <w:sz w:val="24"/>
      <w:szCs w:val="24"/>
      <w:shd w:val="clear" w:color="auto" w:fill="000080"/>
    </w:rPr>
  </w:style>
  <w:style w:type="paragraph" w:styleId="Recuonormal">
    <w:name w:val="Normal Indent"/>
    <w:basedOn w:val="Normal"/>
    <w:rsid w:val="00483281"/>
    <w:pPr>
      <w:widowControl/>
      <w:suppressAutoHyphens w:val="0"/>
      <w:ind w:left="708"/>
    </w:pPr>
    <w:rPr>
      <w:rFonts w:ascii="Courier New" w:eastAsia="Times New Roman" w:hAnsi="Courier New"/>
      <w:kern w:val="0"/>
      <w:sz w:val="22"/>
      <w:szCs w:val="20"/>
    </w:rPr>
  </w:style>
  <w:style w:type="paragraph" w:customStyle="1" w:styleId="Recuodecorpodetexto23">
    <w:name w:val="Recuo de corpo de texto 23"/>
    <w:basedOn w:val="Normal"/>
    <w:rsid w:val="00483281"/>
    <w:pPr>
      <w:suppressAutoHyphens w:val="0"/>
      <w:ind w:firstLine="1440"/>
      <w:jc w:val="both"/>
    </w:pPr>
    <w:rPr>
      <w:rFonts w:ascii="Arial" w:eastAsia="Times New Roman" w:hAnsi="Arial"/>
      <w:kern w:val="0"/>
      <w:sz w:val="22"/>
      <w:szCs w:val="20"/>
    </w:rPr>
  </w:style>
  <w:style w:type="paragraph" w:customStyle="1" w:styleId="Corpodetexto24">
    <w:name w:val="Corpo de texto 24"/>
    <w:basedOn w:val="Normal"/>
    <w:rsid w:val="00483281"/>
    <w:pPr>
      <w:tabs>
        <w:tab w:val="left" w:pos="1134"/>
      </w:tabs>
      <w:suppressAutoHyphens w:val="0"/>
      <w:overflowPunct w:val="0"/>
      <w:autoSpaceDE w:val="0"/>
      <w:autoSpaceDN w:val="0"/>
      <w:adjustRightInd w:val="0"/>
      <w:ind w:left="1134"/>
      <w:textAlignment w:val="baseline"/>
    </w:pPr>
    <w:rPr>
      <w:rFonts w:eastAsia="Times New Roman"/>
      <w:kern w:val="0"/>
      <w:sz w:val="20"/>
      <w:szCs w:val="20"/>
    </w:rPr>
  </w:style>
  <w:style w:type="paragraph" w:customStyle="1" w:styleId="Recuodecorpodetexto33">
    <w:name w:val="Recuo de corpo de texto 33"/>
    <w:basedOn w:val="Normal"/>
    <w:rsid w:val="00483281"/>
    <w:pPr>
      <w:tabs>
        <w:tab w:val="left" w:pos="1134"/>
      </w:tabs>
      <w:suppressAutoHyphens w:val="0"/>
      <w:overflowPunct w:val="0"/>
      <w:autoSpaceDE w:val="0"/>
      <w:autoSpaceDN w:val="0"/>
      <w:adjustRightInd w:val="0"/>
      <w:ind w:left="1418" w:hanging="1418"/>
      <w:textAlignment w:val="baseline"/>
    </w:pPr>
    <w:rPr>
      <w:rFonts w:eastAsia="Times New Roman"/>
      <w:kern w:val="0"/>
      <w:sz w:val="20"/>
      <w:szCs w:val="20"/>
    </w:rPr>
  </w:style>
  <w:style w:type="paragraph" w:styleId="Textoembloco">
    <w:name w:val="Block Text"/>
    <w:basedOn w:val="Normal"/>
    <w:rsid w:val="00483281"/>
    <w:pPr>
      <w:tabs>
        <w:tab w:val="left" w:pos="709"/>
        <w:tab w:val="left" w:pos="8789"/>
      </w:tabs>
      <w:suppressAutoHyphens w:val="0"/>
      <w:ind w:left="426" w:right="49"/>
      <w:jc w:val="both"/>
    </w:pPr>
    <w:rPr>
      <w:rFonts w:ascii="Arial" w:eastAsia="Times New Roman" w:hAnsi="Arial" w:cs="Arial"/>
      <w:kern w:val="0"/>
      <w:sz w:val="22"/>
      <w:szCs w:val="22"/>
    </w:rPr>
  </w:style>
  <w:style w:type="paragraph" w:styleId="TextosemFormatao">
    <w:name w:val="Plain Text"/>
    <w:basedOn w:val="Normal"/>
    <w:link w:val="TextosemFormataoChar"/>
    <w:rsid w:val="00483281"/>
    <w:pPr>
      <w:suppressAutoHyphens w:val="0"/>
    </w:pPr>
    <w:rPr>
      <w:rFonts w:ascii="Courier New" w:eastAsia="Times New Roman" w:hAnsi="Courier New" w:cs="Courier New"/>
      <w:kern w:val="0"/>
      <w:sz w:val="20"/>
      <w:szCs w:val="20"/>
    </w:rPr>
  </w:style>
  <w:style w:type="character" w:customStyle="1" w:styleId="TextosemFormataoChar">
    <w:name w:val="Texto sem Formatação Char"/>
    <w:basedOn w:val="Fontepargpadro"/>
    <w:link w:val="TextosemFormatao"/>
    <w:rsid w:val="00483281"/>
    <w:rPr>
      <w:rFonts w:ascii="Courier New" w:hAnsi="Courier New" w:cs="Courier New"/>
    </w:rPr>
  </w:style>
  <w:style w:type="paragraph" w:styleId="Numerada">
    <w:name w:val="List Number"/>
    <w:basedOn w:val="Normal"/>
    <w:rsid w:val="00483281"/>
    <w:pPr>
      <w:widowControl/>
      <w:tabs>
        <w:tab w:val="num" w:pos="720"/>
      </w:tabs>
      <w:suppressAutoHyphens w:val="0"/>
      <w:spacing w:before="60"/>
      <w:ind w:left="720" w:hanging="360"/>
    </w:pPr>
    <w:rPr>
      <w:rFonts w:eastAsia="Times New Roman"/>
      <w:kern w:val="0"/>
      <w:szCs w:val="20"/>
      <w:lang w:val="en-US" w:eastAsia="en-US"/>
    </w:rPr>
  </w:style>
  <w:style w:type="paragraph" w:customStyle="1" w:styleId="normal0">
    <w:name w:val="normal"/>
    <w:rsid w:val="00483281"/>
    <w:pPr>
      <w:widowControl w:val="0"/>
      <w:tabs>
        <w:tab w:val="left" w:pos="536"/>
        <w:tab w:val="left" w:pos="2270"/>
        <w:tab w:val="left" w:pos="4294"/>
      </w:tabs>
      <w:jc w:val="both"/>
    </w:pPr>
    <w:rPr>
      <w:snapToGrid w:val="0"/>
      <w:color w:val="000000"/>
      <w:sz w:val="24"/>
    </w:rPr>
  </w:style>
  <w:style w:type="paragraph" w:styleId="PargrafodaLista">
    <w:name w:val="List Paragraph"/>
    <w:basedOn w:val="Normal"/>
    <w:uiPriority w:val="99"/>
    <w:qFormat/>
    <w:rsid w:val="00813CAD"/>
    <w:pPr>
      <w:widowControl/>
      <w:suppressAutoHyphens w:val="0"/>
      <w:ind w:left="708"/>
    </w:pPr>
    <w:rPr>
      <w:rFonts w:eastAsia="Times New Roman"/>
      <w:kern w:val="0"/>
    </w:rPr>
  </w:style>
  <w:style w:type="character" w:styleId="Refdenotaderodap">
    <w:name w:val="footnote reference"/>
    <w:uiPriority w:val="99"/>
    <w:semiHidden/>
    <w:unhideWhenUsed/>
    <w:rsid w:val="00BA0E50"/>
    <w:rPr>
      <w:vertAlign w:val="superscript"/>
    </w:rPr>
  </w:style>
  <w:style w:type="paragraph" w:customStyle="1" w:styleId="EspSubTitulo1Char">
    <w:name w:val="Esp SubTitulo 1 Char"/>
    <w:basedOn w:val="Normal"/>
    <w:rsid w:val="00D67F97"/>
    <w:pPr>
      <w:widowControl/>
      <w:suppressAutoHyphens w:val="0"/>
      <w:spacing w:before="360" w:after="200"/>
      <w:jc w:val="both"/>
    </w:pPr>
    <w:rPr>
      <w:rFonts w:ascii="Palatino Linotype" w:eastAsia="Times New Roman" w:hAnsi="Palatino Linotype"/>
      <w:kern w:val="0"/>
      <w:sz w:val="22"/>
      <w:szCs w:val="20"/>
      <w:lang w:eastAsia="ar-SA"/>
    </w:rPr>
  </w:style>
</w:styles>
</file>

<file path=word/webSettings.xml><?xml version="1.0" encoding="utf-8"?>
<w:webSettings xmlns:r="http://schemas.openxmlformats.org/officeDocument/2006/relationships" xmlns:w="http://schemas.openxmlformats.org/wordprocessingml/2006/main">
  <w:divs>
    <w:div w:id="999430669">
      <w:bodyDiv w:val="1"/>
      <w:marLeft w:val="0"/>
      <w:marRight w:val="0"/>
      <w:marTop w:val="0"/>
      <w:marBottom w:val="0"/>
      <w:divBdr>
        <w:top w:val="none" w:sz="0" w:space="0" w:color="auto"/>
        <w:left w:val="none" w:sz="0" w:space="0" w:color="auto"/>
        <w:bottom w:val="none" w:sz="0" w:space="0" w:color="auto"/>
        <w:right w:val="none" w:sz="0" w:space="0" w:color="auto"/>
      </w:divBdr>
    </w:div>
    <w:div w:id="192475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837</Words>
  <Characters>4524</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Universidade do Estado de Santa Catarina</Company>
  <LinksUpToDate>false</LinksUpToDate>
  <CharactersWithSpaces>5351</CharactersWithSpaces>
  <SharedDoc>false</SharedDoc>
  <HLinks>
    <vt:vector size="6" baseType="variant">
      <vt:variant>
        <vt:i4>589902</vt:i4>
      </vt:variant>
      <vt:variant>
        <vt:i4>0</vt:i4>
      </vt:variant>
      <vt:variant>
        <vt:i4>0</vt:i4>
      </vt:variant>
      <vt:variant>
        <vt:i4>5</vt:i4>
      </vt:variant>
      <vt:variant>
        <vt:lpwstr>http://pt.wikipedia.org/wiki/FAED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r4dan</dc:creator>
  <cp:lastModifiedBy>6581811</cp:lastModifiedBy>
  <cp:revision>2</cp:revision>
  <cp:lastPrinted>2017-09-11T18:49:00Z</cp:lastPrinted>
  <dcterms:created xsi:type="dcterms:W3CDTF">2017-10-03T19:09:00Z</dcterms:created>
  <dcterms:modified xsi:type="dcterms:W3CDTF">2017-10-03T19:09:00Z</dcterms:modified>
</cp:coreProperties>
</file>